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78"/>
        <w:gridCol w:w="1514"/>
        <w:gridCol w:w="7631"/>
      </w:tblGrid>
      <w:tr w:rsidR="00815CB3">
        <w:trPr>
          <w:cantSplit/>
          <w:trHeight w:val="872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Default="00FF445E">
            <w:pPr>
              <w:snapToGrid w:val="0"/>
              <w:spacing w:before="80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357505" cy="381635"/>
                  <wp:effectExtent l="19050" t="0" r="4445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-32" t="-31" r="-32" b="-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38163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15CB3" w:rsidRDefault="00FF445E">
            <w:pPr>
              <w:snapToGrid w:val="0"/>
              <w:spacing w:before="60" w:after="120"/>
              <w:jc w:val="center"/>
              <w:rPr>
                <w:rFonts w:ascii="Book Antiqua" w:hAnsi="Book Antiqua" w:cs="Book Antiqua"/>
                <w:b/>
                <w:sz w:val="28"/>
              </w:rPr>
            </w:pPr>
            <w:r>
              <w:object w:dxaOrig="4185" w:dyaOrig="23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7.25pt;height:29.25pt" o:ole="" filled="t">
                  <v:fill opacity="0" color2="black"/>
                  <v:imagedata r:id="rId6" o:title="" croptop="-27f" cropbottom="-27f" cropleft="-15f" cropright="-15f"/>
                </v:shape>
                <o:OLEObject Type="Embed" ProgID="PBrush" ShapeID="_x0000_i1025" DrawAspect="Content" ObjectID="_1621150145" r:id="rId7"/>
              </w:object>
            </w:r>
          </w:p>
        </w:tc>
        <w:tc>
          <w:tcPr>
            <w:tcW w:w="76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Default="00FF445E">
            <w:pPr>
              <w:snapToGrid w:val="0"/>
              <w:spacing w:before="60"/>
            </w:pPr>
            <w:r>
              <w:rPr>
                <w:rFonts w:ascii="Book Antiqua" w:hAnsi="Book Antiqua" w:cs="Book Antiqua"/>
                <w:b/>
                <w:sz w:val="28"/>
              </w:rPr>
              <w:t xml:space="preserve">I </w:t>
            </w:r>
            <w:proofErr w:type="spellStart"/>
            <w:r>
              <w:rPr>
                <w:rFonts w:ascii="Book Antiqua" w:hAnsi="Book Antiqua" w:cs="Book Antiqua"/>
                <w:b/>
                <w:sz w:val="28"/>
              </w:rPr>
              <w:t>I</w:t>
            </w:r>
            <w:proofErr w:type="spellEnd"/>
            <w:r>
              <w:rPr>
                <w:rFonts w:ascii="Book Antiqua" w:hAnsi="Book Antiqua" w:cs="Book Antiqua"/>
                <w:b/>
                <w:sz w:val="28"/>
              </w:rPr>
              <w:t xml:space="preserve"> </w:t>
            </w:r>
            <w:proofErr w:type="gramStart"/>
            <w:r>
              <w:rPr>
                <w:rFonts w:ascii="Book Antiqua" w:hAnsi="Book Antiqua" w:cs="Book Antiqua"/>
                <w:b/>
                <w:sz w:val="28"/>
              </w:rPr>
              <w:t xml:space="preserve">S  </w:t>
            </w:r>
            <w:r>
              <w:rPr>
                <w:rFonts w:ascii="Book Antiqua" w:hAnsi="Book Antiqua" w:cs="Book Antiqua"/>
                <w:b/>
                <w:i/>
                <w:sz w:val="28"/>
              </w:rPr>
              <w:t>“</w:t>
            </w:r>
            <w:proofErr w:type="gramEnd"/>
            <w:r>
              <w:rPr>
                <w:rFonts w:ascii="Book Antiqua" w:hAnsi="Book Antiqua" w:cs="Book Antiqua"/>
                <w:b/>
                <w:i/>
                <w:sz w:val="28"/>
              </w:rPr>
              <w:t>Ettore Majorana”</w:t>
            </w:r>
          </w:p>
          <w:p w:rsidR="00815CB3" w:rsidRDefault="00FF445E">
            <w:pPr>
              <w:spacing w:before="60"/>
            </w:pPr>
            <w:r>
              <w:rPr>
                <w:rFonts w:ascii="Book Antiqua" w:hAnsi="Book Antiqua" w:cs="Book Antiqua"/>
                <w:sz w:val="22"/>
                <w:szCs w:val="22"/>
              </w:rPr>
              <w:t>Via A. De Gasperi, 6   -   20811  Cesano  Maderno  (MB)</w:t>
            </w:r>
          </w:p>
        </w:tc>
      </w:tr>
      <w:tr w:rsidR="00815CB3">
        <w:trPr>
          <w:cantSplit/>
          <w:trHeight w:val="256"/>
        </w:trPr>
        <w:tc>
          <w:tcPr>
            <w:tcW w:w="992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Default="00FF445E">
            <w:pPr>
              <w:pStyle w:val="Titolo3"/>
              <w:snapToGrid w:val="0"/>
              <w:spacing w:before="120" w:after="40"/>
              <w:jc w:val="center"/>
            </w:pPr>
            <w:r>
              <w:rPr>
                <w:sz w:val="22"/>
                <w:szCs w:val="22"/>
              </w:rPr>
              <w:t>PROGRAMMA SVOLTO</w:t>
            </w:r>
          </w:p>
        </w:tc>
      </w:tr>
    </w:tbl>
    <w:p w:rsidR="00815CB3" w:rsidRDefault="00815CB3">
      <w:pPr>
        <w:pStyle w:val="Corpodeltesto21"/>
        <w:jc w:val="center"/>
        <w:rPr>
          <w:rFonts w:ascii="Palatino Linotype" w:hAnsi="Palatino Linotype" w:cs="Palatino Linotype"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20"/>
        <w:gridCol w:w="4139"/>
        <w:gridCol w:w="1134"/>
        <w:gridCol w:w="3650"/>
      </w:tblGrid>
      <w:tr w:rsidR="00815CB3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Default="00FF445E">
            <w:pPr>
              <w:tabs>
                <w:tab w:val="left" w:pos="7460"/>
              </w:tabs>
              <w:snapToGrid w:val="0"/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>CLASSE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Default="006B6140" w:rsidP="006B6140">
            <w:pPr>
              <w:tabs>
                <w:tab w:val="left" w:pos="7460"/>
              </w:tabs>
              <w:snapToGrid w:val="0"/>
              <w:spacing w:before="200" w:after="200"/>
              <w:jc w:val="center"/>
            </w:pPr>
            <w:r>
              <w:rPr>
                <w:rFonts w:ascii="Trebuchet MS" w:hAnsi="Trebuchet MS" w:cs="Trebuchet MS"/>
                <w:sz w:val="18"/>
                <w:szCs w:val="18"/>
              </w:rPr>
              <w:t>5^ TL1</w:t>
            </w:r>
            <w:r w:rsidR="00FF445E">
              <w:rPr>
                <w:rFonts w:ascii="Trebuchet MS" w:hAnsi="Trebuchet MS" w:cs="Trebuchet MS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Default="00FF445E">
            <w:pPr>
              <w:tabs>
                <w:tab w:val="left" w:pos="7460"/>
              </w:tabs>
              <w:snapToGrid w:val="0"/>
              <w:spacing w:before="200" w:after="200"/>
              <w:ind w:left="-143" w:right="-73"/>
              <w:jc w:val="center"/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Trebuchet MS"/>
                <w:sz w:val="18"/>
                <w:szCs w:val="18"/>
              </w:rPr>
              <w:t>DISCIPLINA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CB3" w:rsidRDefault="006B6140">
            <w:pPr>
              <w:tabs>
                <w:tab w:val="left" w:pos="7460"/>
              </w:tabs>
              <w:snapToGrid w:val="0"/>
              <w:spacing w:before="200" w:after="200"/>
              <w:jc w:val="center"/>
            </w:pPr>
            <w:r>
              <w:rPr>
                <w:rFonts w:ascii="Trebuchet MS" w:hAnsi="Trebuchet MS" w:cs="Trebuchet MS"/>
                <w:sz w:val="18"/>
                <w:szCs w:val="18"/>
              </w:rPr>
              <w:t>GESTIONE PROGETTI E ORGANIZZAZIONE DI IMPRESA</w:t>
            </w:r>
          </w:p>
        </w:tc>
      </w:tr>
      <w:tr w:rsidR="00815CB3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Default="00FF445E">
            <w:pPr>
              <w:tabs>
                <w:tab w:val="left" w:pos="7460"/>
              </w:tabs>
              <w:snapToGrid w:val="0"/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>DOCENTI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Default="006B6140" w:rsidP="006B6140">
            <w:pPr>
              <w:tabs>
                <w:tab w:val="left" w:pos="7460"/>
              </w:tabs>
              <w:snapToGrid w:val="0"/>
              <w:spacing w:before="200" w:after="200"/>
              <w:jc w:val="center"/>
            </w:pPr>
            <w:r>
              <w:rPr>
                <w:rFonts w:ascii="Trebuchet MS" w:hAnsi="Trebuchet MS" w:cs="Trebuchet MS"/>
                <w:sz w:val="18"/>
                <w:szCs w:val="18"/>
              </w:rPr>
              <w:t>GALIMBERTI Adriano</w:t>
            </w:r>
            <w:r w:rsidR="00FF445E">
              <w:rPr>
                <w:rFonts w:ascii="Trebuchet MS" w:hAnsi="Trebuchet MS" w:cs="Trebuchet MS"/>
                <w:sz w:val="18"/>
                <w:szCs w:val="18"/>
              </w:rPr>
              <w:t xml:space="preserve"> – </w:t>
            </w:r>
            <w:r>
              <w:rPr>
                <w:rFonts w:ascii="Trebuchet MS" w:hAnsi="Trebuchet MS" w:cs="Trebuchet MS"/>
                <w:sz w:val="18"/>
                <w:szCs w:val="18"/>
              </w:rPr>
              <w:t>SCILLA</w:t>
            </w:r>
            <w:r w:rsidR="00FF445E">
              <w:rPr>
                <w:rFonts w:ascii="Trebuchet MS" w:hAnsi="Trebuchet MS" w:cs="Trebuchet MS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Trebuchet MS"/>
                <w:sz w:val="18"/>
                <w:szCs w:val="18"/>
              </w:rPr>
              <w:t>Francesc</w:t>
            </w:r>
            <w:r w:rsidR="00FF445E">
              <w:rPr>
                <w:rFonts w:ascii="Trebuchet MS" w:hAnsi="Trebuchet MS" w:cs="Trebuchet MS"/>
                <w:sz w:val="18"/>
                <w:szCs w:val="18"/>
              </w:rPr>
              <w:t>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Default="00FF445E">
            <w:pPr>
              <w:tabs>
                <w:tab w:val="left" w:pos="7460"/>
              </w:tabs>
              <w:snapToGrid w:val="0"/>
              <w:spacing w:before="200" w:after="200"/>
              <w:ind w:left="-143" w:right="-73"/>
              <w:jc w:val="center"/>
            </w:pPr>
            <w:r>
              <w:rPr>
                <w:rFonts w:ascii="Trebuchet MS" w:hAnsi="Trebuchet MS" w:cs="Trebuchet MS"/>
                <w:sz w:val="18"/>
                <w:szCs w:val="18"/>
              </w:rPr>
              <w:t>A.S.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CB3" w:rsidRDefault="00FF445E">
            <w:pPr>
              <w:tabs>
                <w:tab w:val="left" w:pos="7460"/>
              </w:tabs>
              <w:snapToGrid w:val="0"/>
              <w:spacing w:before="200" w:after="200"/>
              <w:jc w:val="center"/>
            </w:pPr>
            <w:r>
              <w:rPr>
                <w:rFonts w:ascii="Trebuchet MS" w:hAnsi="Trebuchet MS" w:cs="Trebuchet MS"/>
                <w:sz w:val="18"/>
                <w:szCs w:val="18"/>
              </w:rPr>
              <w:t>2018/2019</w:t>
            </w:r>
          </w:p>
        </w:tc>
      </w:tr>
    </w:tbl>
    <w:p w:rsidR="00447BD9" w:rsidRDefault="00447BD9">
      <w:pPr>
        <w:pStyle w:val="Titolo2"/>
        <w:numPr>
          <w:ilvl w:val="0"/>
          <w:numId w:val="1"/>
        </w:numPr>
      </w:pPr>
    </w:p>
    <w:p w:rsidR="00815CB3" w:rsidRDefault="006B6140">
      <w:pPr>
        <w:pStyle w:val="Titolo2"/>
        <w:numPr>
          <w:ilvl w:val="0"/>
          <w:numId w:val="1"/>
        </w:numPr>
      </w:pPr>
      <w:r>
        <w:t>Economia e microeconomia</w:t>
      </w:r>
    </w:p>
    <w:p w:rsidR="000C4EAC" w:rsidRDefault="000C4EAC" w:rsidP="000C4EAC"/>
    <w:p w:rsidR="006B6140" w:rsidRPr="000C4EAC" w:rsidRDefault="006B6140" w:rsidP="00295689">
      <w:pPr>
        <w:pStyle w:val="Paragrafoelenco"/>
        <w:numPr>
          <w:ilvl w:val="0"/>
          <w:numId w:val="8"/>
        </w:numPr>
        <w:spacing w:line="360" w:lineRule="auto"/>
        <w:ind w:firstLine="426"/>
        <w:rPr>
          <w:rFonts w:ascii="Arial" w:hAnsi="Arial" w:cs="Arial"/>
        </w:rPr>
      </w:pPr>
      <w:r w:rsidRPr="000C4EAC">
        <w:rPr>
          <w:rFonts w:ascii="Arial" w:hAnsi="Arial" w:cs="Arial"/>
        </w:rPr>
        <w:t>Il modello microeconomico marginalista</w:t>
      </w:r>
    </w:p>
    <w:p w:rsidR="006B6140" w:rsidRPr="000C4EAC" w:rsidRDefault="006B6140" w:rsidP="00295689">
      <w:pPr>
        <w:pStyle w:val="Paragrafoelenco"/>
        <w:numPr>
          <w:ilvl w:val="0"/>
          <w:numId w:val="8"/>
        </w:numPr>
        <w:spacing w:line="360" w:lineRule="auto"/>
        <w:ind w:firstLine="426"/>
        <w:rPr>
          <w:rFonts w:ascii="Arial" w:hAnsi="Arial" w:cs="Arial"/>
        </w:rPr>
      </w:pPr>
      <w:r w:rsidRPr="000C4EAC">
        <w:rPr>
          <w:rFonts w:ascii="Arial" w:hAnsi="Arial" w:cs="Arial"/>
        </w:rPr>
        <w:t>Paniere e vincolo di bilancio</w:t>
      </w:r>
    </w:p>
    <w:p w:rsidR="006B6140" w:rsidRPr="000C4EAC" w:rsidRDefault="006B6140" w:rsidP="00295689">
      <w:pPr>
        <w:pStyle w:val="Paragrafoelenco"/>
        <w:numPr>
          <w:ilvl w:val="0"/>
          <w:numId w:val="8"/>
        </w:numPr>
        <w:spacing w:line="360" w:lineRule="auto"/>
        <w:ind w:firstLine="426"/>
        <w:rPr>
          <w:rFonts w:ascii="Arial" w:hAnsi="Arial" w:cs="Arial"/>
        </w:rPr>
      </w:pPr>
      <w:r w:rsidRPr="000C4EAC">
        <w:rPr>
          <w:rFonts w:ascii="Arial" w:hAnsi="Arial" w:cs="Arial"/>
        </w:rPr>
        <w:t>Domanda e offerta</w:t>
      </w:r>
    </w:p>
    <w:p w:rsidR="006B6140" w:rsidRPr="000C4EAC" w:rsidRDefault="006B6140" w:rsidP="00295689">
      <w:pPr>
        <w:pStyle w:val="Paragrafoelenco"/>
        <w:numPr>
          <w:ilvl w:val="0"/>
          <w:numId w:val="8"/>
        </w:numPr>
        <w:spacing w:line="360" w:lineRule="auto"/>
        <w:ind w:firstLine="426"/>
        <w:rPr>
          <w:rFonts w:ascii="Arial" w:hAnsi="Arial" w:cs="Arial"/>
        </w:rPr>
      </w:pPr>
      <w:r w:rsidRPr="000C4EAC">
        <w:rPr>
          <w:rFonts w:ascii="Arial" w:hAnsi="Arial" w:cs="Arial"/>
        </w:rPr>
        <w:t>Azienda e concorrenza</w:t>
      </w:r>
    </w:p>
    <w:p w:rsidR="006B6140" w:rsidRPr="000C4EAC" w:rsidRDefault="006B6140" w:rsidP="00295689">
      <w:pPr>
        <w:pStyle w:val="Paragrafoelenco"/>
        <w:numPr>
          <w:ilvl w:val="0"/>
          <w:numId w:val="8"/>
        </w:numPr>
        <w:spacing w:line="360" w:lineRule="auto"/>
        <w:ind w:firstLine="426"/>
        <w:rPr>
          <w:rFonts w:ascii="Arial" w:hAnsi="Arial" w:cs="Arial"/>
        </w:rPr>
      </w:pPr>
      <w:r w:rsidRPr="000C4EAC">
        <w:rPr>
          <w:rFonts w:ascii="Arial" w:hAnsi="Arial" w:cs="Arial"/>
        </w:rPr>
        <w:t>Mercato e prezzo, prezzo di equilibrio</w:t>
      </w:r>
    </w:p>
    <w:p w:rsidR="006B6140" w:rsidRPr="000C4EAC" w:rsidRDefault="006B6140" w:rsidP="00295689">
      <w:pPr>
        <w:pStyle w:val="Paragrafoelenco"/>
        <w:numPr>
          <w:ilvl w:val="0"/>
          <w:numId w:val="8"/>
        </w:numPr>
        <w:spacing w:line="360" w:lineRule="auto"/>
        <w:ind w:firstLine="426"/>
        <w:rPr>
          <w:rFonts w:ascii="Arial" w:hAnsi="Arial" w:cs="Arial"/>
        </w:rPr>
      </w:pPr>
      <w:r w:rsidRPr="000C4EAC">
        <w:rPr>
          <w:rFonts w:ascii="Arial" w:hAnsi="Arial" w:cs="Arial"/>
        </w:rPr>
        <w:t>Legge della domanda e dell’offerta</w:t>
      </w:r>
    </w:p>
    <w:p w:rsidR="006B6140" w:rsidRPr="000C4EAC" w:rsidRDefault="006B6140" w:rsidP="00295689">
      <w:pPr>
        <w:pStyle w:val="Paragrafoelenco"/>
        <w:numPr>
          <w:ilvl w:val="0"/>
          <w:numId w:val="8"/>
        </w:numPr>
        <w:spacing w:line="360" w:lineRule="auto"/>
        <w:ind w:firstLine="426"/>
        <w:rPr>
          <w:rFonts w:ascii="Arial" w:hAnsi="Arial" w:cs="Arial"/>
        </w:rPr>
      </w:pPr>
      <w:r w:rsidRPr="000C4EAC">
        <w:rPr>
          <w:rFonts w:ascii="Arial" w:hAnsi="Arial" w:cs="Arial"/>
        </w:rPr>
        <w:t>Azienda e Profitto</w:t>
      </w:r>
    </w:p>
    <w:p w:rsidR="006B6140" w:rsidRPr="000C4EAC" w:rsidRDefault="006B6140" w:rsidP="00295689">
      <w:pPr>
        <w:pStyle w:val="Paragrafoelenco"/>
        <w:numPr>
          <w:ilvl w:val="0"/>
          <w:numId w:val="8"/>
        </w:numPr>
        <w:spacing w:line="360" w:lineRule="auto"/>
        <w:ind w:firstLine="426"/>
        <w:rPr>
          <w:rFonts w:ascii="Arial" w:hAnsi="Arial" w:cs="Arial"/>
        </w:rPr>
      </w:pPr>
      <w:r w:rsidRPr="000C4EAC">
        <w:rPr>
          <w:rFonts w:ascii="Arial" w:hAnsi="Arial" w:cs="Arial"/>
        </w:rPr>
        <w:t>Ricavi e costi marginali</w:t>
      </w:r>
    </w:p>
    <w:p w:rsidR="006B6140" w:rsidRPr="000C4EAC" w:rsidRDefault="006B6140" w:rsidP="00295689">
      <w:pPr>
        <w:pStyle w:val="Paragrafoelenco"/>
        <w:numPr>
          <w:ilvl w:val="0"/>
          <w:numId w:val="8"/>
        </w:numPr>
        <w:spacing w:line="360" w:lineRule="auto"/>
        <w:ind w:firstLine="426"/>
        <w:rPr>
          <w:rFonts w:ascii="Arial" w:hAnsi="Arial" w:cs="Arial"/>
        </w:rPr>
      </w:pPr>
      <w:r w:rsidRPr="000C4EAC">
        <w:rPr>
          <w:rFonts w:ascii="Arial" w:hAnsi="Arial" w:cs="Arial"/>
        </w:rPr>
        <w:t>Bene informazione</w:t>
      </w:r>
    </w:p>
    <w:p w:rsidR="006B6140" w:rsidRPr="000C4EAC" w:rsidRDefault="006B6140" w:rsidP="00295689">
      <w:pPr>
        <w:pStyle w:val="Paragrafoelenco"/>
        <w:numPr>
          <w:ilvl w:val="0"/>
          <w:numId w:val="8"/>
        </w:numPr>
        <w:spacing w:line="360" w:lineRule="auto"/>
        <w:ind w:firstLine="426"/>
        <w:rPr>
          <w:rFonts w:ascii="Arial" w:hAnsi="Arial" w:cs="Arial"/>
        </w:rPr>
      </w:pPr>
      <w:r w:rsidRPr="000C4EAC">
        <w:rPr>
          <w:rFonts w:ascii="Arial" w:hAnsi="Arial" w:cs="Arial"/>
        </w:rPr>
        <w:t xml:space="preserve">Switching </w:t>
      </w:r>
      <w:proofErr w:type="spellStart"/>
      <w:r w:rsidRPr="000C4EAC">
        <w:rPr>
          <w:rFonts w:ascii="Arial" w:hAnsi="Arial" w:cs="Arial"/>
        </w:rPr>
        <w:t>cost</w:t>
      </w:r>
      <w:proofErr w:type="spellEnd"/>
      <w:r w:rsidRPr="000C4EAC">
        <w:rPr>
          <w:rFonts w:ascii="Arial" w:hAnsi="Arial" w:cs="Arial"/>
        </w:rPr>
        <w:t xml:space="preserve"> e </w:t>
      </w:r>
      <w:proofErr w:type="spellStart"/>
      <w:r w:rsidRPr="000C4EAC">
        <w:rPr>
          <w:rFonts w:ascii="Arial" w:hAnsi="Arial" w:cs="Arial"/>
        </w:rPr>
        <w:t>lock</w:t>
      </w:r>
      <w:proofErr w:type="spellEnd"/>
      <w:r w:rsidRPr="000C4EAC">
        <w:rPr>
          <w:rFonts w:ascii="Arial" w:hAnsi="Arial" w:cs="Arial"/>
        </w:rPr>
        <w:t>-in</w:t>
      </w:r>
    </w:p>
    <w:p w:rsidR="006B6140" w:rsidRPr="000C4EAC" w:rsidRDefault="006B6140" w:rsidP="00295689">
      <w:pPr>
        <w:pStyle w:val="Paragrafoelenco"/>
        <w:numPr>
          <w:ilvl w:val="0"/>
          <w:numId w:val="8"/>
        </w:numPr>
        <w:spacing w:line="360" w:lineRule="auto"/>
        <w:ind w:firstLine="426"/>
        <w:rPr>
          <w:rFonts w:ascii="Arial" w:hAnsi="Arial" w:cs="Arial"/>
        </w:rPr>
      </w:pPr>
      <w:r w:rsidRPr="000C4EAC">
        <w:rPr>
          <w:rFonts w:ascii="Arial" w:hAnsi="Arial" w:cs="Arial"/>
        </w:rPr>
        <w:t>Economia di scala e di rete</w:t>
      </w:r>
    </w:p>
    <w:p w:rsidR="000C4EAC" w:rsidRDefault="006B6140" w:rsidP="00295689">
      <w:pPr>
        <w:pStyle w:val="Paragrafoelenco"/>
        <w:numPr>
          <w:ilvl w:val="0"/>
          <w:numId w:val="9"/>
        </w:numPr>
        <w:tabs>
          <w:tab w:val="left" w:pos="750"/>
        </w:tabs>
        <w:spacing w:line="360" w:lineRule="auto"/>
        <w:ind w:hanging="294"/>
      </w:pPr>
      <w:r w:rsidRPr="00295689">
        <w:rPr>
          <w:rFonts w:ascii="Arial" w:hAnsi="Arial" w:cs="Arial"/>
        </w:rPr>
        <w:t>Outsourcing</w:t>
      </w:r>
    </w:p>
    <w:p w:rsidR="00815CB3" w:rsidRDefault="00815CB3">
      <w:pPr>
        <w:rPr>
          <w:rFonts w:ascii="Arial" w:hAnsi="Arial" w:cs="Arial"/>
        </w:rPr>
      </w:pPr>
    </w:p>
    <w:p w:rsidR="00815CB3" w:rsidRDefault="000C4EAC">
      <w:pPr>
        <w:pStyle w:val="Titolo2"/>
        <w:numPr>
          <w:ilvl w:val="0"/>
          <w:numId w:val="1"/>
        </w:numPr>
      </w:pPr>
      <w:r>
        <w:t>Organizzazione aziendale</w:t>
      </w:r>
    </w:p>
    <w:p w:rsidR="008C42B5" w:rsidRDefault="008C42B5" w:rsidP="008C42B5">
      <w:pPr>
        <w:pStyle w:val="Paragrafoelenco"/>
        <w:spacing w:line="360" w:lineRule="auto"/>
        <w:ind w:left="426"/>
        <w:rPr>
          <w:rFonts w:ascii="Arial" w:hAnsi="Arial" w:cs="Arial"/>
        </w:rPr>
      </w:pPr>
    </w:p>
    <w:p w:rsidR="000C4EAC" w:rsidRPr="00295689" w:rsidRDefault="000C4EAC" w:rsidP="008C42B5">
      <w:pPr>
        <w:pStyle w:val="Paragrafoelenco"/>
        <w:numPr>
          <w:ilvl w:val="0"/>
          <w:numId w:val="8"/>
        </w:numPr>
        <w:spacing w:line="360" w:lineRule="auto"/>
        <w:ind w:firstLine="426"/>
        <w:rPr>
          <w:rFonts w:ascii="Arial" w:hAnsi="Arial" w:cs="Arial"/>
        </w:rPr>
      </w:pPr>
      <w:r w:rsidRPr="00295689">
        <w:rPr>
          <w:rFonts w:ascii="Arial" w:hAnsi="Arial" w:cs="Arial"/>
        </w:rPr>
        <w:t>Cicli aziendali</w:t>
      </w:r>
    </w:p>
    <w:p w:rsidR="000C4EAC" w:rsidRPr="00295689" w:rsidRDefault="000C4EAC" w:rsidP="008C42B5">
      <w:pPr>
        <w:pStyle w:val="Paragrafoelenco"/>
        <w:numPr>
          <w:ilvl w:val="0"/>
          <w:numId w:val="8"/>
        </w:numPr>
        <w:spacing w:line="360" w:lineRule="auto"/>
        <w:ind w:firstLine="426"/>
        <w:rPr>
          <w:rFonts w:ascii="Arial" w:hAnsi="Arial" w:cs="Arial"/>
        </w:rPr>
      </w:pPr>
      <w:r w:rsidRPr="00295689">
        <w:rPr>
          <w:rFonts w:ascii="Arial" w:hAnsi="Arial" w:cs="Arial"/>
        </w:rPr>
        <w:t>Modelli di organizzazione aziendale</w:t>
      </w:r>
    </w:p>
    <w:p w:rsidR="000C4EAC" w:rsidRPr="00295689" w:rsidRDefault="000C4EAC" w:rsidP="008C42B5">
      <w:pPr>
        <w:pStyle w:val="Paragrafoelenco"/>
        <w:numPr>
          <w:ilvl w:val="0"/>
          <w:numId w:val="8"/>
        </w:numPr>
        <w:spacing w:line="360" w:lineRule="auto"/>
        <w:ind w:firstLine="426"/>
        <w:rPr>
          <w:rFonts w:ascii="Arial" w:hAnsi="Arial" w:cs="Arial"/>
        </w:rPr>
      </w:pPr>
      <w:r w:rsidRPr="00295689">
        <w:rPr>
          <w:rFonts w:ascii="Arial" w:hAnsi="Arial" w:cs="Arial"/>
        </w:rPr>
        <w:t>Tipologie di strutture organizzative</w:t>
      </w:r>
    </w:p>
    <w:p w:rsidR="000C4EAC" w:rsidRPr="00295689" w:rsidRDefault="000C4EAC" w:rsidP="008C42B5">
      <w:pPr>
        <w:pStyle w:val="Paragrafoelenco"/>
        <w:numPr>
          <w:ilvl w:val="0"/>
          <w:numId w:val="8"/>
        </w:numPr>
        <w:spacing w:line="360" w:lineRule="auto"/>
        <w:ind w:firstLine="426"/>
        <w:rPr>
          <w:rFonts w:ascii="Arial" w:hAnsi="Arial" w:cs="Arial"/>
        </w:rPr>
      </w:pPr>
      <w:r w:rsidRPr="00295689">
        <w:rPr>
          <w:rFonts w:ascii="Arial" w:hAnsi="Arial" w:cs="Arial"/>
        </w:rPr>
        <w:t>Tecnostruttura e Sistema Informativo</w:t>
      </w:r>
    </w:p>
    <w:p w:rsidR="000C4EAC" w:rsidRPr="00295689" w:rsidRDefault="000C4EAC" w:rsidP="008C42B5">
      <w:pPr>
        <w:pStyle w:val="Paragrafoelenco"/>
        <w:numPr>
          <w:ilvl w:val="0"/>
          <w:numId w:val="8"/>
        </w:numPr>
        <w:spacing w:line="360" w:lineRule="auto"/>
        <w:ind w:firstLine="426"/>
        <w:rPr>
          <w:rFonts w:ascii="Arial" w:hAnsi="Arial" w:cs="Arial"/>
        </w:rPr>
      </w:pPr>
      <w:r w:rsidRPr="00295689">
        <w:rPr>
          <w:rFonts w:ascii="Arial" w:hAnsi="Arial" w:cs="Arial"/>
        </w:rPr>
        <w:t>ERP e logica dell’MRP</w:t>
      </w:r>
    </w:p>
    <w:p w:rsidR="000C4EAC" w:rsidRPr="00295689" w:rsidRDefault="000C4EAC" w:rsidP="008C42B5">
      <w:pPr>
        <w:pStyle w:val="Paragrafoelenco"/>
        <w:numPr>
          <w:ilvl w:val="0"/>
          <w:numId w:val="8"/>
        </w:numPr>
        <w:spacing w:line="360" w:lineRule="auto"/>
        <w:ind w:firstLine="426"/>
        <w:rPr>
          <w:rFonts w:ascii="Arial" w:hAnsi="Arial" w:cs="Arial"/>
        </w:rPr>
      </w:pPr>
      <w:r w:rsidRPr="00295689">
        <w:rPr>
          <w:rFonts w:ascii="Arial" w:hAnsi="Arial" w:cs="Arial"/>
        </w:rPr>
        <w:t xml:space="preserve">Concetto di </w:t>
      </w:r>
      <w:proofErr w:type="spellStart"/>
      <w:r w:rsidRPr="00295689">
        <w:rPr>
          <w:rFonts w:ascii="Arial" w:hAnsi="Arial" w:cs="Arial"/>
        </w:rPr>
        <w:t>lead</w:t>
      </w:r>
      <w:proofErr w:type="spellEnd"/>
      <w:r w:rsidRPr="00295689">
        <w:rPr>
          <w:rFonts w:ascii="Arial" w:hAnsi="Arial" w:cs="Arial"/>
        </w:rPr>
        <w:t xml:space="preserve"> time</w:t>
      </w:r>
    </w:p>
    <w:p w:rsidR="000C4EAC" w:rsidRPr="00295689" w:rsidRDefault="000C4EAC" w:rsidP="008C42B5">
      <w:pPr>
        <w:pStyle w:val="Paragrafoelenco"/>
        <w:numPr>
          <w:ilvl w:val="0"/>
          <w:numId w:val="8"/>
        </w:numPr>
        <w:spacing w:line="360" w:lineRule="auto"/>
        <w:ind w:firstLine="426"/>
        <w:rPr>
          <w:rFonts w:ascii="Arial" w:hAnsi="Arial" w:cs="Arial"/>
        </w:rPr>
      </w:pPr>
      <w:r w:rsidRPr="00295689">
        <w:rPr>
          <w:rFonts w:ascii="Arial" w:hAnsi="Arial" w:cs="Arial"/>
        </w:rPr>
        <w:t>Pianificare gli ordini e le scorte</w:t>
      </w:r>
    </w:p>
    <w:p w:rsidR="000C4EAC" w:rsidRPr="00295689" w:rsidRDefault="000C4EAC" w:rsidP="008C42B5">
      <w:pPr>
        <w:pStyle w:val="Paragrafoelenco"/>
        <w:numPr>
          <w:ilvl w:val="0"/>
          <w:numId w:val="8"/>
        </w:numPr>
        <w:spacing w:line="360" w:lineRule="auto"/>
        <w:ind w:firstLine="426"/>
        <w:rPr>
          <w:rFonts w:ascii="Arial" w:hAnsi="Arial" w:cs="Arial"/>
        </w:rPr>
      </w:pPr>
      <w:r w:rsidRPr="00295689">
        <w:rPr>
          <w:rFonts w:ascii="Arial" w:hAnsi="Arial" w:cs="Arial"/>
        </w:rPr>
        <w:t>Web Information System</w:t>
      </w:r>
    </w:p>
    <w:p w:rsidR="000C4EAC" w:rsidRPr="00295689" w:rsidRDefault="000C4EAC" w:rsidP="008C42B5">
      <w:pPr>
        <w:pStyle w:val="Paragrafoelenco"/>
        <w:numPr>
          <w:ilvl w:val="0"/>
          <w:numId w:val="8"/>
        </w:numPr>
        <w:spacing w:line="360" w:lineRule="auto"/>
        <w:ind w:firstLine="426"/>
        <w:rPr>
          <w:rFonts w:ascii="Arial" w:hAnsi="Arial" w:cs="Arial"/>
        </w:rPr>
      </w:pPr>
      <w:r w:rsidRPr="00295689">
        <w:rPr>
          <w:rFonts w:ascii="Arial" w:hAnsi="Arial" w:cs="Arial"/>
        </w:rPr>
        <w:t>Struttura di un Web Information Service</w:t>
      </w:r>
    </w:p>
    <w:p w:rsidR="00815CB3" w:rsidRDefault="00815CB3">
      <w:pPr>
        <w:rPr>
          <w:rFonts w:ascii="Arial" w:hAnsi="Arial" w:cs="Arial"/>
        </w:rPr>
      </w:pPr>
    </w:p>
    <w:p w:rsidR="00815CB3" w:rsidRDefault="00295689">
      <w:pPr>
        <w:pStyle w:val="Titolo2"/>
        <w:numPr>
          <w:ilvl w:val="0"/>
          <w:numId w:val="1"/>
        </w:numPr>
      </w:pPr>
      <w:r>
        <w:t>La progettazione</w:t>
      </w:r>
    </w:p>
    <w:p w:rsidR="008C42B5" w:rsidRDefault="008C42B5" w:rsidP="008C42B5">
      <w:pPr>
        <w:pStyle w:val="Paragrafoelenco"/>
        <w:spacing w:line="360" w:lineRule="auto"/>
        <w:ind w:left="426"/>
        <w:rPr>
          <w:rFonts w:ascii="Arial" w:hAnsi="Arial" w:cs="Arial"/>
        </w:rPr>
      </w:pPr>
    </w:p>
    <w:p w:rsidR="00295689" w:rsidRPr="00295689" w:rsidRDefault="00295689" w:rsidP="008C42B5">
      <w:pPr>
        <w:pStyle w:val="Paragrafoelenco"/>
        <w:numPr>
          <w:ilvl w:val="0"/>
          <w:numId w:val="8"/>
        </w:numPr>
        <w:spacing w:line="360" w:lineRule="auto"/>
        <w:ind w:firstLine="426"/>
        <w:rPr>
          <w:rFonts w:ascii="Arial" w:hAnsi="Arial" w:cs="Arial"/>
        </w:rPr>
      </w:pPr>
      <w:r w:rsidRPr="00295689">
        <w:rPr>
          <w:rFonts w:ascii="Arial" w:hAnsi="Arial" w:cs="Arial"/>
        </w:rPr>
        <w:t>La progettazione, le grandezze fondamentali</w:t>
      </w:r>
    </w:p>
    <w:p w:rsidR="00295689" w:rsidRPr="00295689" w:rsidRDefault="00295689" w:rsidP="008C42B5">
      <w:pPr>
        <w:pStyle w:val="Paragrafoelenco"/>
        <w:numPr>
          <w:ilvl w:val="0"/>
          <w:numId w:val="8"/>
        </w:numPr>
        <w:spacing w:line="360" w:lineRule="auto"/>
        <w:ind w:firstLine="426"/>
        <w:rPr>
          <w:rFonts w:ascii="Arial" w:hAnsi="Arial" w:cs="Arial"/>
        </w:rPr>
      </w:pPr>
      <w:r w:rsidRPr="00295689">
        <w:rPr>
          <w:rFonts w:ascii="Arial" w:hAnsi="Arial" w:cs="Arial"/>
        </w:rPr>
        <w:t>Progetto e Project Management</w:t>
      </w:r>
    </w:p>
    <w:p w:rsidR="00295689" w:rsidRPr="00295689" w:rsidRDefault="00295689" w:rsidP="008C42B5">
      <w:pPr>
        <w:pStyle w:val="Paragrafoelenco"/>
        <w:numPr>
          <w:ilvl w:val="0"/>
          <w:numId w:val="8"/>
        </w:numPr>
        <w:spacing w:line="360" w:lineRule="auto"/>
        <w:ind w:firstLine="426"/>
        <w:rPr>
          <w:rFonts w:ascii="Arial" w:hAnsi="Arial" w:cs="Arial"/>
        </w:rPr>
      </w:pPr>
      <w:r w:rsidRPr="00295689">
        <w:rPr>
          <w:rFonts w:ascii="Arial" w:hAnsi="Arial" w:cs="Arial"/>
        </w:rPr>
        <w:t>Fasi tipiche di un progetto</w:t>
      </w:r>
    </w:p>
    <w:p w:rsidR="00295689" w:rsidRPr="00295689" w:rsidRDefault="00295689" w:rsidP="008C42B5">
      <w:pPr>
        <w:pStyle w:val="Paragrafoelenco"/>
        <w:numPr>
          <w:ilvl w:val="0"/>
          <w:numId w:val="8"/>
        </w:numPr>
        <w:spacing w:line="360" w:lineRule="auto"/>
        <w:ind w:firstLine="426"/>
        <w:rPr>
          <w:rFonts w:ascii="Arial" w:hAnsi="Arial" w:cs="Arial"/>
        </w:rPr>
      </w:pPr>
      <w:r w:rsidRPr="00295689">
        <w:rPr>
          <w:rFonts w:ascii="Arial" w:hAnsi="Arial" w:cs="Arial"/>
        </w:rPr>
        <w:lastRenderedPageBreak/>
        <w:t>PMBOK</w:t>
      </w:r>
    </w:p>
    <w:p w:rsidR="00295689" w:rsidRPr="00295689" w:rsidRDefault="00295689" w:rsidP="008C42B5">
      <w:pPr>
        <w:pStyle w:val="Paragrafoelenco"/>
        <w:numPr>
          <w:ilvl w:val="0"/>
          <w:numId w:val="8"/>
        </w:numPr>
        <w:spacing w:line="360" w:lineRule="auto"/>
        <w:ind w:firstLine="426"/>
        <w:rPr>
          <w:rFonts w:ascii="Arial" w:hAnsi="Arial" w:cs="Arial"/>
        </w:rPr>
      </w:pPr>
      <w:r w:rsidRPr="00295689">
        <w:rPr>
          <w:rFonts w:ascii="Arial" w:hAnsi="Arial" w:cs="Arial"/>
        </w:rPr>
        <w:t>WBS, PDM e diagramma di GANNT</w:t>
      </w:r>
    </w:p>
    <w:p w:rsidR="00295689" w:rsidRPr="00295689" w:rsidRDefault="00295689" w:rsidP="008C42B5">
      <w:pPr>
        <w:pStyle w:val="Paragrafoelenco"/>
        <w:numPr>
          <w:ilvl w:val="0"/>
          <w:numId w:val="8"/>
        </w:numPr>
        <w:spacing w:line="360" w:lineRule="auto"/>
        <w:ind w:firstLine="426"/>
        <w:rPr>
          <w:rFonts w:ascii="Arial" w:hAnsi="Arial" w:cs="Arial"/>
        </w:rPr>
      </w:pPr>
      <w:proofErr w:type="spellStart"/>
      <w:r w:rsidRPr="00295689">
        <w:rPr>
          <w:rFonts w:ascii="Arial" w:hAnsi="Arial" w:cs="Arial"/>
        </w:rPr>
        <w:t>Deliverables</w:t>
      </w:r>
      <w:proofErr w:type="spellEnd"/>
      <w:r w:rsidRPr="00295689">
        <w:rPr>
          <w:rFonts w:ascii="Arial" w:hAnsi="Arial" w:cs="Arial"/>
        </w:rPr>
        <w:t xml:space="preserve">, </w:t>
      </w:r>
      <w:proofErr w:type="spellStart"/>
      <w:r w:rsidRPr="00295689">
        <w:rPr>
          <w:rFonts w:ascii="Arial" w:hAnsi="Arial" w:cs="Arial"/>
        </w:rPr>
        <w:t>Milestones</w:t>
      </w:r>
      <w:proofErr w:type="spellEnd"/>
      <w:r w:rsidRPr="00295689">
        <w:rPr>
          <w:rFonts w:ascii="Arial" w:hAnsi="Arial" w:cs="Arial"/>
        </w:rPr>
        <w:t xml:space="preserve"> e </w:t>
      </w:r>
      <w:proofErr w:type="spellStart"/>
      <w:r w:rsidRPr="00295689">
        <w:rPr>
          <w:rFonts w:ascii="Arial" w:hAnsi="Arial" w:cs="Arial"/>
        </w:rPr>
        <w:t>Timenow</w:t>
      </w:r>
      <w:proofErr w:type="spellEnd"/>
    </w:p>
    <w:p w:rsidR="00295689" w:rsidRPr="00295689" w:rsidRDefault="00295689" w:rsidP="008C42B5">
      <w:pPr>
        <w:pStyle w:val="Paragrafoelenco"/>
        <w:numPr>
          <w:ilvl w:val="0"/>
          <w:numId w:val="8"/>
        </w:numPr>
        <w:spacing w:line="360" w:lineRule="auto"/>
        <w:ind w:firstLine="426"/>
        <w:rPr>
          <w:rFonts w:ascii="Arial" w:hAnsi="Arial" w:cs="Arial"/>
        </w:rPr>
      </w:pPr>
      <w:r w:rsidRPr="00295689">
        <w:rPr>
          <w:rFonts w:ascii="Arial" w:hAnsi="Arial" w:cs="Arial"/>
        </w:rPr>
        <w:t>Matrice delle responsabilità</w:t>
      </w:r>
    </w:p>
    <w:p w:rsidR="00295689" w:rsidRPr="00295689" w:rsidRDefault="00295689" w:rsidP="008C42B5">
      <w:pPr>
        <w:pStyle w:val="Paragrafoelenco"/>
        <w:numPr>
          <w:ilvl w:val="0"/>
          <w:numId w:val="8"/>
        </w:numPr>
        <w:spacing w:line="360" w:lineRule="auto"/>
        <w:ind w:firstLine="426"/>
        <w:rPr>
          <w:rFonts w:ascii="Arial" w:hAnsi="Arial" w:cs="Arial"/>
        </w:rPr>
      </w:pPr>
      <w:r w:rsidRPr="00295689">
        <w:rPr>
          <w:rFonts w:ascii="Arial" w:hAnsi="Arial" w:cs="Arial"/>
        </w:rPr>
        <w:t>Tempi</w:t>
      </w:r>
    </w:p>
    <w:p w:rsidR="00295689" w:rsidRPr="00295689" w:rsidRDefault="00295689" w:rsidP="008C42B5">
      <w:pPr>
        <w:pStyle w:val="Paragrafoelenco"/>
        <w:numPr>
          <w:ilvl w:val="0"/>
          <w:numId w:val="8"/>
        </w:numPr>
        <w:spacing w:line="360" w:lineRule="auto"/>
        <w:ind w:firstLine="426"/>
        <w:rPr>
          <w:rFonts w:ascii="Arial" w:hAnsi="Arial" w:cs="Arial"/>
        </w:rPr>
      </w:pPr>
      <w:r w:rsidRPr="00295689">
        <w:rPr>
          <w:rFonts w:ascii="Arial" w:hAnsi="Arial" w:cs="Arial"/>
        </w:rPr>
        <w:t>Risorse</w:t>
      </w:r>
    </w:p>
    <w:p w:rsidR="00295689" w:rsidRPr="00295689" w:rsidRDefault="00295689" w:rsidP="008C42B5">
      <w:pPr>
        <w:pStyle w:val="Paragrafoelenco"/>
        <w:numPr>
          <w:ilvl w:val="0"/>
          <w:numId w:val="8"/>
        </w:numPr>
        <w:spacing w:line="360" w:lineRule="auto"/>
        <w:ind w:firstLine="426"/>
        <w:rPr>
          <w:rFonts w:ascii="Arial" w:hAnsi="Arial" w:cs="Arial"/>
        </w:rPr>
      </w:pPr>
      <w:r w:rsidRPr="00295689">
        <w:rPr>
          <w:rFonts w:ascii="Arial" w:hAnsi="Arial" w:cs="Arial"/>
        </w:rPr>
        <w:t>Costi</w:t>
      </w:r>
    </w:p>
    <w:p w:rsidR="00295689" w:rsidRPr="00295689" w:rsidRDefault="00295689" w:rsidP="008C42B5">
      <w:pPr>
        <w:pStyle w:val="Paragrafoelenco"/>
        <w:numPr>
          <w:ilvl w:val="0"/>
          <w:numId w:val="8"/>
        </w:numPr>
        <w:spacing w:line="360" w:lineRule="auto"/>
        <w:ind w:firstLine="426"/>
        <w:rPr>
          <w:rFonts w:ascii="Arial" w:hAnsi="Arial" w:cs="Arial"/>
        </w:rPr>
      </w:pPr>
      <w:proofErr w:type="spellStart"/>
      <w:r w:rsidRPr="00295689">
        <w:rPr>
          <w:rFonts w:ascii="Arial" w:hAnsi="Arial" w:cs="Arial"/>
        </w:rPr>
        <w:t>Earned</w:t>
      </w:r>
      <w:proofErr w:type="spellEnd"/>
      <w:r w:rsidRPr="00295689">
        <w:rPr>
          <w:rFonts w:ascii="Arial" w:hAnsi="Arial" w:cs="Arial"/>
        </w:rPr>
        <w:t xml:space="preserve"> Value</w:t>
      </w:r>
    </w:p>
    <w:p w:rsidR="00815CB3" w:rsidRDefault="00815CB3">
      <w:pPr>
        <w:rPr>
          <w:rFonts w:ascii="Arial" w:hAnsi="Arial" w:cs="Arial"/>
        </w:rPr>
      </w:pPr>
    </w:p>
    <w:p w:rsidR="00815CB3" w:rsidRDefault="008C42B5">
      <w:pPr>
        <w:pStyle w:val="Titolo2"/>
        <w:numPr>
          <w:ilvl w:val="0"/>
          <w:numId w:val="1"/>
        </w:numPr>
      </w:pPr>
      <w:proofErr w:type="spellStart"/>
      <w:r>
        <w:t>Ms</w:t>
      </w:r>
      <w:proofErr w:type="spellEnd"/>
      <w:r>
        <w:t xml:space="preserve"> </w:t>
      </w:r>
      <w:proofErr w:type="spellStart"/>
      <w:r>
        <w:t>Proj</w:t>
      </w:r>
      <w:r w:rsidR="00295689">
        <w:t>ct</w:t>
      </w:r>
      <w:proofErr w:type="spellEnd"/>
    </w:p>
    <w:p w:rsidR="008C42B5" w:rsidRDefault="008C42B5" w:rsidP="008C42B5">
      <w:pPr>
        <w:pStyle w:val="Paragrafoelenco"/>
        <w:spacing w:line="360" w:lineRule="auto"/>
        <w:ind w:left="426"/>
        <w:rPr>
          <w:rFonts w:ascii="Arial" w:hAnsi="Arial" w:cs="Arial"/>
        </w:rPr>
      </w:pPr>
    </w:p>
    <w:p w:rsidR="00295689" w:rsidRPr="00295689" w:rsidRDefault="00295689" w:rsidP="008C42B5">
      <w:pPr>
        <w:pStyle w:val="Paragrafoelenco"/>
        <w:numPr>
          <w:ilvl w:val="0"/>
          <w:numId w:val="8"/>
        </w:numPr>
        <w:spacing w:line="360" w:lineRule="auto"/>
        <w:ind w:firstLine="426"/>
        <w:rPr>
          <w:rFonts w:ascii="Arial" w:hAnsi="Arial" w:cs="Arial"/>
        </w:rPr>
      </w:pPr>
      <w:r w:rsidRPr="00295689">
        <w:rPr>
          <w:rFonts w:ascii="Arial" w:hAnsi="Arial" w:cs="Arial"/>
        </w:rPr>
        <w:t>WBS</w:t>
      </w:r>
    </w:p>
    <w:p w:rsidR="00295689" w:rsidRPr="00295689" w:rsidRDefault="00295689" w:rsidP="008C42B5">
      <w:pPr>
        <w:pStyle w:val="Paragrafoelenco"/>
        <w:numPr>
          <w:ilvl w:val="0"/>
          <w:numId w:val="8"/>
        </w:numPr>
        <w:spacing w:line="360" w:lineRule="auto"/>
        <w:ind w:firstLine="426"/>
        <w:rPr>
          <w:rFonts w:ascii="Arial" w:hAnsi="Arial" w:cs="Arial"/>
        </w:rPr>
      </w:pPr>
      <w:r w:rsidRPr="00295689">
        <w:rPr>
          <w:rFonts w:ascii="Arial" w:hAnsi="Arial" w:cs="Arial"/>
        </w:rPr>
        <w:t>Grafo delle dipendenze</w:t>
      </w:r>
    </w:p>
    <w:p w:rsidR="00295689" w:rsidRPr="00295689" w:rsidRDefault="00295689" w:rsidP="008C42B5">
      <w:pPr>
        <w:pStyle w:val="Paragrafoelenco"/>
        <w:numPr>
          <w:ilvl w:val="0"/>
          <w:numId w:val="8"/>
        </w:numPr>
        <w:spacing w:line="360" w:lineRule="auto"/>
        <w:ind w:firstLine="426"/>
        <w:rPr>
          <w:rFonts w:ascii="Arial" w:hAnsi="Arial" w:cs="Arial"/>
        </w:rPr>
      </w:pPr>
      <w:r w:rsidRPr="00295689">
        <w:rPr>
          <w:rFonts w:ascii="Arial" w:hAnsi="Arial" w:cs="Arial"/>
        </w:rPr>
        <w:t>Matrice delle responsabilità</w:t>
      </w:r>
    </w:p>
    <w:p w:rsidR="00295689" w:rsidRPr="00295689" w:rsidRDefault="00295689" w:rsidP="008C42B5">
      <w:pPr>
        <w:pStyle w:val="Paragrafoelenco"/>
        <w:numPr>
          <w:ilvl w:val="0"/>
          <w:numId w:val="8"/>
        </w:numPr>
        <w:spacing w:line="360" w:lineRule="auto"/>
        <w:ind w:firstLine="426"/>
        <w:rPr>
          <w:rFonts w:ascii="Arial" w:hAnsi="Arial" w:cs="Arial"/>
        </w:rPr>
      </w:pPr>
      <w:r w:rsidRPr="00295689">
        <w:rPr>
          <w:rFonts w:ascii="Arial" w:hAnsi="Arial" w:cs="Arial"/>
        </w:rPr>
        <w:t>Risorse e Costi</w:t>
      </w:r>
    </w:p>
    <w:p w:rsidR="00295689" w:rsidRPr="00295689" w:rsidRDefault="00295689" w:rsidP="008C42B5">
      <w:pPr>
        <w:pStyle w:val="Paragrafoelenco"/>
        <w:numPr>
          <w:ilvl w:val="0"/>
          <w:numId w:val="8"/>
        </w:numPr>
        <w:spacing w:line="360" w:lineRule="auto"/>
        <w:ind w:firstLine="426"/>
        <w:rPr>
          <w:rFonts w:ascii="Arial" w:hAnsi="Arial" w:cs="Arial"/>
        </w:rPr>
      </w:pPr>
      <w:r w:rsidRPr="00295689">
        <w:rPr>
          <w:rFonts w:ascii="Arial" w:hAnsi="Arial" w:cs="Arial"/>
        </w:rPr>
        <w:t xml:space="preserve">Variazioni ed </w:t>
      </w:r>
      <w:proofErr w:type="spellStart"/>
      <w:r w:rsidRPr="00295689">
        <w:rPr>
          <w:rFonts w:ascii="Arial" w:hAnsi="Arial" w:cs="Arial"/>
        </w:rPr>
        <w:t>Earned</w:t>
      </w:r>
      <w:proofErr w:type="spellEnd"/>
      <w:r w:rsidRPr="00295689">
        <w:rPr>
          <w:rFonts w:ascii="Arial" w:hAnsi="Arial" w:cs="Arial"/>
        </w:rPr>
        <w:t xml:space="preserve"> Value</w:t>
      </w:r>
    </w:p>
    <w:p w:rsidR="00815CB3" w:rsidRDefault="00815CB3">
      <w:pPr>
        <w:rPr>
          <w:rFonts w:ascii="Arial" w:hAnsi="Arial" w:cs="Arial"/>
        </w:rPr>
      </w:pPr>
    </w:p>
    <w:p w:rsidR="00815CB3" w:rsidRDefault="00815CB3">
      <w:pPr>
        <w:rPr>
          <w:rFonts w:ascii="Arial" w:hAnsi="Arial" w:cs="Arial"/>
          <w:lang w:val="en-US"/>
        </w:rPr>
      </w:pPr>
    </w:p>
    <w:p w:rsidR="00447BD9" w:rsidRDefault="00447BD9">
      <w:pPr>
        <w:rPr>
          <w:rFonts w:ascii="Arial" w:hAnsi="Arial" w:cs="Arial"/>
          <w:lang w:val="en-US"/>
        </w:rPr>
      </w:pPr>
    </w:p>
    <w:p w:rsidR="00815CB3" w:rsidRDefault="00FF445E">
      <w:pPr>
        <w:pStyle w:val="Titolo2"/>
        <w:numPr>
          <w:ilvl w:val="0"/>
          <w:numId w:val="1"/>
        </w:numPr>
      </w:pPr>
      <w:r>
        <w:t>Attività di laboratorio</w:t>
      </w:r>
    </w:p>
    <w:p w:rsidR="008C42B5" w:rsidRDefault="008C42B5" w:rsidP="008C42B5">
      <w:pPr>
        <w:pStyle w:val="Paragrafoelenco"/>
        <w:spacing w:line="360" w:lineRule="auto"/>
        <w:ind w:left="426"/>
        <w:rPr>
          <w:rFonts w:ascii="Arial" w:hAnsi="Arial" w:cs="Arial"/>
        </w:rPr>
      </w:pPr>
      <w:bookmarkStart w:id="0" w:name="_GoBack"/>
      <w:bookmarkEnd w:id="0"/>
    </w:p>
    <w:p w:rsidR="00295689" w:rsidRPr="008C42B5" w:rsidRDefault="00295689" w:rsidP="008C42B5">
      <w:pPr>
        <w:pStyle w:val="Paragrafoelenco"/>
        <w:numPr>
          <w:ilvl w:val="0"/>
          <w:numId w:val="8"/>
        </w:numPr>
        <w:spacing w:line="360" w:lineRule="auto"/>
        <w:ind w:firstLine="426"/>
        <w:rPr>
          <w:rFonts w:ascii="Arial" w:hAnsi="Arial" w:cs="Arial"/>
        </w:rPr>
      </w:pPr>
      <w:r>
        <w:rPr>
          <w:rFonts w:ascii="Arial" w:hAnsi="Arial" w:cs="Arial"/>
        </w:rPr>
        <w:t>Vincolo di bilancio</w:t>
      </w:r>
    </w:p>
    <w:p w:rsidR="00295689" w:rsidRPr="008C42B5" w:rsidRDefault="00295689" w:rsidP="008C42B5">
      <w:pPr>
        <w:pStyle w:val="Paragrafoelenco"/>
        <w:numPr>
          <w:ilvl w:val="0"/>
          <w:numId w:val="8"/>
        </w:numPr>
        <w:spacing w:line="360" w:lineRule="auto"/>
        <w:ind w:firstLine="426"/>
        <w:rPr>
          <w:rFonts w:ascii="Arial" w:hAnsi="Arial" w:cs="Arial"/>
        </w:rPr>
      </w:pPr>
      <w:r>
        <w:rPr>
          <w:rFonts w:ascii="Arial" w:hAnsi="Arial" w:cs="Arial"/>
        </w:rPr>
        <w:t>Curve di domanda</w:t>
      </w:r>
    </w:p>
    <w:p w:rsidR="00815CB3" w:rsidRDefault="00AB4A16" w:rsidP="00AB4A16">
      <w:pPr>
        <w:numPr>
          <w:ilvl w:val="1"/>
          <w:numId w:val="2"/>
        </w:numPr>
        <w:tabs>
          <w:tab w:val="left" w:pos="2552"/>
        </w:tabs>
        <w:spacing w:line="360" w:lineRule="auto"/>
        <w:ind w:left="2552"/>
      </w:pPr>
      <w:r>
        <w:rPr>
          <w:rFonts w:ascii="Arial" w:hAnsi="Arial" w:cs="Arial"/>
        </w:rPr>
        <w:t>Azienda che vende spazio disco</w:t>
      </w:r>
    </w:p>
    <w:p w:rsidR="00815CB3" w:rsidRDefault="00AB4A16" w:rsidP="00AB4A16">
      <w:pPr>
        <w:numPr>
          <w:ilvl w:val="1"/>
          <w:numId w:val="2"/>
        </w:numPr>
        <w:tabs>
          <w:tab w:val="left" w:pos="2552"/>
        </w:tabs>
        <w:spacing w:line="360" w:lineRule="auto"/>
        <w:ind w:left="2552"/>
      </w:pPr>
      <w:r>
        <w:rPr>
          <w:rFonts w:ascii="Arial" w:hAnsi="Arial" w:cs="Arial"/>
        </w:rPr>
        <w:t>Hobbista</w:t>
      </w:r>
    </w:p>
    <w:p w:rsidR="00815CB3" w:rsidRDefault="00AB4A16" w:rsidP="00AB4A16">
      <w:pPr>
        <w:numPr>
          <w:ilvl w:val="1"/>
          <w:numId w:val="2"/>
        </w:numPr>
        <w:tabs>
          <w:tab w:val="left" w:pos="2552"/>
        </w:tabs>
        <w:spacing w:line="360" w:lineRule="auto"/>
        <w:ind w:left="2552"/>
      </w:pPr>
      <w:r>
        <w:rPr>
          <w:rFonts w:ascii="Arial" w:hAnsi="Arial" w:cs="Arial"/>
        </w:rPr>
        <w:t>Domanda di mercato</w:t>
      </w:r>
    </w:p>
    <w:p w:rsidR="00815CB3" w:rsidRPr="00AB4A16" w:rsidRDefault="00AB4A16" w:rsidP="00AB4A16">
      <w:pPr>
        <w:numPr>
          <w:ilvl w:val="1"/>
          <w:numId w:val="2"/>
        </w:numPr>
        <w:tabs>
          <w:tab w:val="left" w:pos="2552"/>
        </w:tabs>
        <w:spacing w:line="360" w:lineRule="auto"/>
        <w:ind w:left="2552"/>
      </w:pPr>
      <w:r>
        <w:rPr>
          <w:rFonts w:ascii="Arial" w:hAnsi="Arial" w:cs="Arial"/>
        </w:rPr>
        <w:t>Prezzo di equilibrio per una azienda software</w:t>
      </w:r>
    </w:p>
    <w:p w:rsidR="00AB4A16" w:rsidRDefault="00AB4A16" w:rsidP="00AB4A16">
      <w:pPr>
        <w:tabs>
          <w:tab w:val="left" w:pos="2552"/>
        </w:tabs>
        <w:spacing w:line="360" w:lineRule="auto"/>
        <w:ind w:left="2552"/>
      </w:pPr>
    </w:p>
    <w:p w:rsidR="00815CB3" w:rsidRDefault="00AB4A16" w:rsidP="008C42B5">
      <w:pPr>
        <w:pStyle w:val="Paragrafoelenco"/>
        <w:numPr>
          <w:ilvl w:val="0"/>
          <w:numId w:val="8"/>
        </w:numPr>
        <w:spacing w:line="360" w:lineRule="auto"/>
        <w:ind w:firstLine="426"/>
        <w:rPr>
          <w:rFonts w:ascii="Arial" w:hAnsi="Arial" w:cs="Arial"/>
        </w:rPr>
      </w:pPr>
      <w:r>
        <w:rPr>
          <w:rFonts w:ascii="Arial" w:hAnsi="Arial" w:cs="Arial"/>
        </w:rPr>
        <w:t>Ricavi, costi e profitti di una azienda software</w:t>
      </w:r>
    </w:p>
    <w:p w:rsidR="00AB4A16" w:rsidRDefault="00AB4A16" w:rsidP="008C42B5">
      <w:pPr>
        <w:pStyle w:val="Paragrafoelenco"/>
        <w:numPr>
          <w:ilvl w:val="0"/>
          <w:numId w:val="8"/>
        </w:numPr>
        <w:spacing w:line="360" w:lineRule="auto"/>
        <w:ind w:firstLine="426"/>
        <w:rPr>
          <w:rFonts w:ascii="Arial" w:hAnsi="Arial" w:cs="Arial"/>
        </w:rPr>
      </w:pPr>
      <w:r>
        <w:rPr>
          <w:rFonts w:ascii="Arial" w:hAnsi="Arial" w:cs="Arial"/>
        </w:rPr>
        <w:t>Ricavi e costi marginali</w:t>
      </w:r>
    </w:p>
    <w:p w:rsidR="00AB4A16" w:rsidRDefault="00AB4A16" w:rsidP="008C42B5">
      <w:pPr>
        <w:pStyle w:val="Paragrafoelenco"/>
        <w:numPr>
          <w:ilvl w:val="0"/>
          <w:numId w:val="8"/>
        </w:numPr>
        <w:spacing w:line="360" w:lineRule="auto"/>
        <w:ind w:firstLine="426"/>
        <w:rPr>
          <w:rFonts w:ascii="Arial" w:hAnsi="Arial" w:cs="Arial"/>
        </w:rPr>
      </w:pPr>
      <w:r>
        <w:rPr>
          <w:rFonts w:ascii="Arial" w:hAnsi="Arial" w:cs="Arial"/>
        </w:rPr>
        <w:t>Organigramma IIS Majorana</w:t>
      </w:r>
    </w:p>
    <w:p w:rsidR="00AB4A16" w:rsidRDefault="00AB4A16" w:rsidP="008C42B5">
      <w:pPr>
        <w:pStyle w:val="Paragrafoelenco"/>
        <w:numPr>
          <w:ilvl w:val="0"/>
          <w:numId w:val="8"/>
        </w:numPr>
        <w:spacing w:line="360" w:lineRule="auto"/>
        <w:ind w:firstLine="426"/>
        <w:rPr>
          <w:rFonts w:ascii="Arial" w:hAnsi="Arial" w:cs="Arial"/>
        </w:rPr>
      </w:pPr>
      <w:r>
        <w:rPr>
          <w:rFonts w:ascii="Arial" w:hAnsi="Arial" w:cs="Arial"/>
        </w:rPr>
        <w:t xml:space="preserve">WBS e diagramma di </w:t>
      </w:r>
      <w:proofErr w:type="spellStart"/>
      <w:r>
        <w:rPr>
          <w:rFonts w:ascii="Arial" w:hAnsi="Arial" w:cs="Arial"/>
        </w:rPr>
        <w:t>Gannt</w:t>
      </w:r>
      <w:proofErr w:type="spellEnd"/>
      <w:r>
        <w:rPr>
          <w:rFonts w:ascii="Arial" w:hAnsi="Arial" w:cs="Arial"/>
        </w:rPr>
        <w:t xml:space="preserve"> di una azienda che produce software</w:t>
      </w:r>
    </w:p>
    <w:p w:rsidR="00AB4A16" w:rsidRPr="00AB4A16" w:rsidRDefault="00AB4A16" w:rsidP="008C42B5">
      <w:pPr>
        <w:pStyle w:val="Paragrafoelenco"/>
        <w:numPr>
          <w:ilvl w:val="0"/>
          <w:numId w:val="8"/>
        </w:numPr>
        <w:spacing w:line="360" w:lineRule="auto"/>
        <w:ind w:firstLine="426"/>
        <w:rPr>
          <w:rFonts w:ascii="Arial" w:hAnsi="Arial" w:cs="Arial"/>
        </w:rPr>
      </w:pPr>
      <w:r>
        <w:rPr>
          <w:rFonts w:ascii="Arial" w:hAnsi="Arial" w:cs="Arial"/>
        </w:rPr>
        <w:t>Progetto edificio</w:t>
      </w:r>
    </w:p>
    <w:p w:rsidR="00815CB3" w:rsidRDefault="00815CB3">
      <w:pPr>
        <w:rPr>
          <w:rFonts w:ascii="Arial" w:hAnsi="Arial" w:cs="Arial"/>
        </w:rPr>
      </w:pPr>
    </w:p>
    <w:p w:rsidR="00447BD9" w:rsidRDefault="00447BD9">
      <w:pPr>
        <w:rPr>
          <w:rFonts w:ascii="Arial" w:hAnsi="Arial" w:cs="Arial"/>
        </w:rPr>
      </w:pPr>
    </w:p>
    <w:p w:rsidR="00447BD9" w:rsidRDefault="00447BD9">
      <w:pPr>
        <w:rPr>
          <w:rFonts w:ascii="Arial" w:hAnsi="Arial" w:cs="Arial"/>
        </w:rPr>
      </w:pPr>
    </w:p>
    <w:p w:rsidR="00815CB3" w:rsidRDefault="00815CB3">
      <w:pPr>
        <w:rPr>
          <w:rFonts w:ascii="Arial" w:hAnsi="Arial" w:cs="Aria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10"/>
        <w:gridCol w:w="992"/>
        <w:gridCol w:w="1434"/>
        <w:gridCol w:w="5407"/>
      </w:tblGrid>
      <w:tr w:rsidR="00815CB3">
        <w:tc>
          <w:tcPr>
            <w:tcW w:w="3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Default="00FF445E">
            <w:pPr>
              <w:tabs>
                <w:tab w:val="left" w:pos="7460"/>
              </w:tabs>
              <w:snapToGrid w:val="0"/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>Cesano Maderno,  05 I 06 I 2019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Default="00FF445E">
            <w:pPr>
              <w:tabs>
                <w:tab w:val="left" w:pos="7460"/>
              </w:tabs>
              <w:snapToGrid w:val="0"/>
              <w:spacing w:before="200" w:after="200"/>
              <w:jc w:val="center"/>
            </w:pPr>
            <w:r>
              <w:rPr>
                <w:rFonts w:ascii="Trebuchet MS" w:hAnsi="Trebuchet MS" w:cs="Trebuchet MS"/>
                <w:sz w:val="18"/>
                <w:szCs w:val="18"/>
              </w:rPr>
              <w:t>Firme Docenti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CB3" w:rsidRDefault="00815CB3">
            <w:pPr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</w:p>
        </w:tc>
      </w:tr>
      <w:tr w:rsidR="00815CB3"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Default="00FF445E">
            <w:pPr>
              <w:tabs>
                <w:tab w:val="left" w:pos="7460"/>
              </w:tabs>
              <w:snapToGrid w:val="0"/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>Firme studenti</w:t>
            </w:r>
          </w:p>
        </w:tc>
        <w:tc>
          <w:tcPr>
            <w:tcW w:w="78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CB3" w:rsidRDefault="00815CB3">
            <w:pPr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</w:p>
        </w:tc>
      </w:tr>
    </w:tbl>
    <w:p w:rsidR="00815CB3" w:rsidRDefault="00815CB3">
      <w:pPr>
        <w:rPr>
          <w:rFonts w:ascii="Arial" w:hAnsi="Arial" w:cs="Arial"/>
        </w:rPr>
      </w:pPr>
    </w:p>
    <w:sectPr w:rsidR="00815CB3" w:rsidSect="00815CB3">
      <w:pgSz w:w="11906" w:h="16838"/>
      <w:pgMar w:top="709" w:right="1134" w:bottom="709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lang w:val="en-US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lang w:val="en-U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lang w:val="en-U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5"/>
    <w:multiLevelType w:val="single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5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</w:abstractNum>
  <w:abstractNum w:abstractNumId="6" w15:restartNumberingAfterBreak="0">
    <w:nsid w:val="05F95B66"/>
    <w:multiLevelType w:val="multilevel"/>
    <w:tmpl w:val="481E32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7272687"/>
    <w:multiLevelType w:val="multilevel"/>
    <w:tmpl w:val="A85A301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198418E5"/>
    <w:multiLevelType w:val="multilevel"/>
    <w:tmpl w:val="A13E52D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2A443B87"/>
    <w:multiLevelType w:val="multilevel"/>
    <w:tmpl w:val="D1D09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en-US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lang w:val="en-U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lang w:val="en-U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7C71B77"/>
    <w:multiLevelType w:val="hybridMultilevel"/>
    <w:tmpl w:val="D37CC6AA"/>
    <w:lvl w:ilvl="0" w:tplc="00000003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142F54"/>
    <w:multiLevelType w:val="hybridMultilevel"/>
    <w:tmpl w:val="D3E0CFFA"/>
    <w:lvl w:ilvl="0" w:tplc="00000003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B771DB"/>
    <w:multiLevelType w:val="multilevel"/>
    <w:tmpl w:val="7E72820A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753A7866"/>
    <w:multiLevelType w:val="multilevel"/>
    <w:tmpl w:val="59FED3E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12"/>
  </w:num>
  <w:num w:numId="9">
    <w:abstractNumId w:val="11"/>
  </w:num>
  <w:num w:numId="10">
    <w:abstractNumId w:val="10"/>
  </w:num>
  <w:num w:numId="11">
    <w:abstractNumId w:val="6"/>
  </w:num>
  <w:num w:numId="12">
    <w:abstractNumId w:val="13"/>
  </w:num>
  <w:num w:numId="13">
    <w:abstractNumId w:val="8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FF445E"/>
    <w:rsid w:val="000C4EAC"/>
    <w:rsid w:val="00295689"/>
    <w:rsid w:val="00447BD9"/>
    <w:rsid w:val="006B6140"/>
    <w:rsid w:val="00815CB3"/>
    <w:rsid w:val="008C42B5"/>
    <w:rsid w:val="00AB4A16"/>
    <w:rsid w:val="00FF4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  <w14:docId w14:val="1DA8F39E"/>
  <w15:docId w15:val="{C16BDF26-12C3-4410-B20C-057342BD1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15CB3"/>
    <w:pPr>
      <w:suppressAutoHyphens/>
    </w:pPr>
    <w:rPr>
      <w:lang w:eastAsia="zh-CN"/>
    </w:rPr>
  </w:style>
  <w:style w:type="paragraph" w:styleId="Titolo1">
    <w:name w:val="heading 1"/>
    <w:basedOn w:val="Normale"/>
    <w:next w:val="Normale"/>
    <w:qFormat/>
    <w:rsid w:val="00815CB3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kern w:val="2"/>
      <w:sz w:val="28"/>
    </w:rPr>
  </w:style>
  <w:style w:type="paragraph" w:styleId="Titolo2">
    <w:name w:val="heading 2"/>
    <w:basedOn w:val="Normale"/>
    <w:next w:val="Normale"/>
    <w:qFormat/>
    <w:rsid w:val="00815CB3"/>
    <w:pPr>
      <w:keepNext/>
      <w:tabs>
        <w:tab w:val="num" w:pos="0"/>
      </w:tabs>
      <w:spacing w:before="240" w:after="60"/>
      <w:outlineLvl w:val="1"/>
    </w:pPr>
    <w:rPr>
      <w:rFonts w:ascii="Arial" w:hAnsi="Arial" w:cs="Arial"/>
      <w:b/>
      <w:i/>
      <w:sz w:val="24"/>
    </w:rPr>
  </w:style>
  <w:style w:type="paragraph" w:styleId="Titolo3">
    <w:name w:val="heading 3"/>
    <w:basedOn w:val="Normale"/>
    <w:next w:val="Normale"/>
    <w:qFormat/>
    <w:rsid w:val="00815CB3"/>
    <w:pPr>
      <w:keepNext/>
      <w:tabs>
        <w:tab w:val="num" w:pos="0"/>
      </w:tabs>
      <w:spacing w:before="240" w:after="60"/>
      <w:outlineLvl w:val="2"/>
    </w:pPr>
    <w:rPr>
      <w:rFonts w:ascii="Arial" w:hAnsi="Arial" w:cs="Arial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815CB3"/>
  </w:style>
  <w:style w:type="character" w:customStyle="1" w:styleId="WW8Num1z1">
    <w:name w:val="WW8Num1z1"/>
    <w:rsid w:val="00815CB3"/>
  </w:style>
  <w:style w:type="character" w:customStyle="1" w:styleId="WW8Num1z2">
    <w:name w:val="WW8Num1z2"/>
    <w:rsid w:val="00815CB3"/>
  </w:style>
  <w:style w:type="character" w:customStyle="1" w:styleId="WW8Num1z3">
    <w:name w:val="WW8Num1z3"/>
    <w:rsid w:val="00815CB3"/>
  </w:style>
  <w:style w:type="character" w:customStyle="1" w:styleId="WW8Num1z4">
    <w:name w:val="WW8Num1z4"/>
    <w:rsid w:val="00815CB3"/>
  </w:style>
  <w:style w:type="character" w:customStyle="1" w:styleId="WW8Num1z5">
    <w:name w:val="WW8Num1z5"/>
    <w:rsid w:val="00815CB3"/>
  </w:style>
  <w:style w:type="character" w:customStyle="1" w:styleId="WW8Num1z6">
    <w:name w:val="WW8Num1z6"/>
    <w:rsid w:val="00815CB3"/>
  </w:style>
  <w:style w:type="character" w:customStyle="1" w:styleId="WW8Num1z7">
    <w:name w:val="WW8Num1z7"/>
    <w:rsid w:val="00815CB3"/>
  </w:style>
  <w:style w:type="character" w:customStyle="1" w:styleId="WW8Num1z8">
    <w:name w:val="WW8Num1z8"/>
    <w:rsid w:val="00815CB3"/>
  </w:style>
  <w:style w:type="character" w:customStyle="1" w:styleId="WW8Num2z0">
    <w:name w:val="WW8Num2z0"/>
    <w:rsid w:val="00815CB3"/>
  </w:style>
  <w:style w:type="character" w:customStyle="1" w:styleId="WW8Num2z1">
    <w:name w:val="WW8Num2z1"/>
    <w:rsid w:val="00815CB3"/>
  </w:style>
  <w:style w:type="character" w:customStyle="1" w:styleId="WW8Num2z2">
    <w:name w:val="WW8Num2z2"/>
    <w:rsid w:val="00815CB3"/>
  </w:style>
  <w:style w:type="character" w:customStyle="1" w:styleId="WW8Num2z3">
    <w:name w:val="WW8Num2z3"/>
    <w:rsid w:val="00815CB3"/>
  </w:style>
  <w:style w:type="character" w:customStyle="1" w:styleId="WW8Num2z4">
    <w:name w:val="WW8Num2z4"/>
    <w:rsid w:val="00815CB3"/>
  </w:style>
  <w:style w:type="character" w:customStyle="1" w:styleId="WW8Num2z5">
    <w:name w:val="WW8Num2z5"/>
    <w:rsid w:val="00815CB3"/>
  </w:style>
  <w:style w:type="character" w:customStyle="1" w:styleId="WW8Num2z6">
    <w:name w:val="WW8Num2z6"/>
    <w:rsid w:val="00815CB3"/>
  </w:style>
  <w:style w:type="character" w:customStyle="1" w:styleId="WW8Num2z7">
    <w:name w:val="WW8Num2z7"/>
    <w:rsid w:val="00815CB3"/>
  </w:style>
  <w:style w:type="character" w:customStyle="1" w:styleId="WW8Num2z8">
    <w:name w:val="WW8Num2z8"/>
    <w:rsid w:val="00815CB3"/>
  </w:style>
  <w:style w:type="character" w:customStyle="1" w:styleId="WW8Num3z0">
    <w:name w:val="WW8Num3z0"/>
    <w:rsid w:val="00815CB3"/>
  </w:style>
  <w:style w:type="character" w:customStyle="1" w:styleId="WW8Num4z0">
    <w:name w:val="WW8Num4z0"/>
    <w:rsid w:val="00815CB3"/>
    <w:rPr>
      <w:rFonts w:ascii="Symbol" w:hAnsi="Symbol" w:cs="Symbol" w:hint="default"/>
    </w:rPr>
  </w:style>
  <w:style w:type="character" w:customStyle="1" w:styleId="WW8Num4z1">
    <w:name w:val="WW8Num4z1"/>
    <w:rsid w:val="00815CB3"/>
    <w:rPr>
      <w:rFonts w:ascii="Courier New" w:hAnsi="Courier New" w:cs="Courier New" w:hint="default"/>
      <w:lang w:val="en-US"/>
    </w:rPr>
  </w:style>
  <w:style w:type="character" w:customStyle="1" w:styleId="WW8Num4z2">
    <w:name w:val="WW8Num4z2"/>
    <w:rsid w:val="00815CB3"/>
    <w:rPr>
      <w:rFonts w:ascii="Wingdings" w:hAnsi="Wingdings" w:cs="Wingdings" w:hint="default"/>
    </w:rPr>
  </w:style>
  <w:style w:type="character" w:customStyle="1" w:styleId="WW8Num5z0">
    <w:name w:val="WW8Num5z0"/>
    <w:rsid w:val="00815CB3"/>
    <w:rPr>
      <w:rFonts w:ascii="Symbol" w:hAnsi="Symbol" w:cs="Symbol" w:hint="default"/>
    </w:rPr>
  </w:style>
  <w:style w:type="character" w:customStyle="1" w:styleId="WW8Num6z0">
    <w:name w:val="WW8Num6z0"/>
    <w:rsid w:val="00815CB3"/>
    <w:rPr>
      <w:rFonts w:ascii="Symbol" w:hAnsi="Symbol" w:cs="Symbol" w:hint="default"/>
    </w:rPr>
  </w:style>
  <w:style w:type="character" w:customStyle="1" w:styleId="WW8Num7z0">
    <w:name w:val="WW8Num7z0"/>
    <w:rsid w:val="00815CB3"/>
    <w:rPr>
      <w:rFonts w:ascii="Symbol" w:hAnsi="Symbol" w:cs="Symbol" w:hint="default"/>
    </w:rPr>
  </w:style>
  <w:style w:type="character" w:customStyle="1" w:styleId="WW8Num8z0">
    <w:name w:val="WW8Num8z0"/>
    <w:rsid w:val="00815CB3"/>
    <w:rPr>
      <w:rFonts w:ascii="Symbol" w:hAnsi="Symbol" w:cs="Symbol" w:hint="default"/>
      <w:color w:val="auto"/>
    </w:rPr>
  </w:style>
  <w:style w:type="character" w:customStyle="1" w:styleId="Carpredefinitoparagrafo2">
    <w:name w:val="Car. predefinito paragrafo2"/>
    <w:rsid w:val="00815CB3"/>
  </w:style>
  <w:style w:type="character" w:customStyle="1" w:styleId="WW8Num3z2">
    <w:name w:val="WW8Num3z2"/>
    <w:rsid w:val="00815CB3"/>
    <w:rPr>
      <w:rFonts w:ascii="Wingdings" w:hAnsi="Wingdings" w:cs="Wingdings" w:hint="default"/>
    </w:rPr>
  </w:style>
  <w:style w:type="character" w:customStyle="1" w:styleId="WW8Num3z3">
    <w:name w:val="WW8Num3z3"/>
    <w:rsid w:val="00815CB3"/>
    <w:rPr>
      <w:rFonts w:ascii="Symbol" w:hAnsi="Symbol" w:cs="Symbol" w:hint="default"/>
    </w:rPr>
  </w:style>
  <w:style w:type="character" w:customStyle="1" w:styleId="WW8Num4z3">
    <w:name w:val="WW8Num4z3"/>
    <w:rsid w:val="00815CB3"/>
  </w:style>
  <w:style w:type="character" w:customStyle="1" w:styleId="WW8Num4z4">
    <w:name w:val="WW8Num4z4"/>
    <w:rsid w:val="00815CB3"/>
  </w:style>
  <w:style w:type="character" w:customStyle="1" w:styleId="WW8Num4z5">
    <w:name w:val="WW8Num4z5"/>
    <w:rsid w:val="00815CB3"/>
  </w:style>
  <w:style w:type="character" w:customStyle="1" w:styleId="WW8Num4z6">
    <w:name w:val="WW8Num4z6"/>
    <w:rsid w:val="00815CB3"/>
  </w:style>
  <w:style w:type="character" w:customStyle="1" w:styleId="WW8Num4z7">
    <w:name w:val="WW8Num4z7"/>
    <w:rsid w:val="00815CB3"/>
  </w:style>
  <w:style w:type="character" w:customStyle="1" w:styleId="WW8Num4z8">
    <w:name w:val="WW8Num4z8"/>
    <w:rsid w:val="00815CB3"/>
  </w:style>
  <w:style w:type="character" w:customStyle="1" w:styleId="WW8Num6z1">
    <w:name w:val="WW8Num6z1"/>
    <w:rsid w:val="00815CB3"/>
    <w:rPr>
      <w:rFonts w:ascii="Courier New" w:hAnsi="Courier New" w:cs="Courier New" w:hint="default"/>
    </w:rPr>
  </w:style>
  <w:style w:type="character" w:customStyle="1" w:styleId="WW8Num6z2">
    <w:name w:val="WW8Num6z2"/>
    <w:rsid w:val="00815CB3"/>
    <w:rPr>
      <w:rFonts w:ascii="Wingdings" w:hAnsi="Wingdings" w:cs="Wingdings" w:hint="default"/>
    </w:rPr>
  </w:style>
  <w:style w:type="character" w:customStyle="1" w:styleId="WW8Num7z2">
    <w:name w:val="WW8Num7z2"/>
    <w:rsid w:val="00815CB3"/>
    <w:rPr>
      <w:rFonts w:ascii="Wingdings" w:hAnsi="Wingdings" w:cs="Wingdings" w:hint="default"/>
    </w:rPr>
  </w:style>
  <w:style w:type="character" w:customStyle="1" w:styleId="WW8Num7z4">
    <w:name w:val="WW8Num7z4"/>
    <w:rsid w:val="00815CB3"/>
    <w:rPr>
      <w:rFonts w:ascii="Courier New" w:hAnsi="Courier New" w:cs="Courier New" w:hint="default"/>
    </w:rPr>
  </w:style>
  <w:style w:type="character" w:customStyle="1" w:styleId="WW8Num8z1">
    <w:name w:val="WW8Num8z1"/>
    <w:rsid w:val="00815CB3"/>
  </w:style>
  <w:style w:type="character" w:customStyle="1" w:styleId="WW8Num8z2">
    <w:name w:val="WW8Num8z2"/>
    <w:rsid w:val="00815CB3"/>
  </w:style>
  <w:style w:type="character" w:customStyle="1" w:styleId="WW8Num8z3">
    <w:name w:val="WW8Num8z3"/>
    <w:rsid w:val="00815CB3"/>
  </w:style>
  <w:style w:type="character" w:customStyle="1" w:styleId="WW8Num8z4">
    <w:name w:val="WW8Num8z4"/>
    <w:rsid w:val="00815CB3"/>
  </w:style>
  <w:style w:type="character" w:customStyle="1" w:styleId="WW8Num8z5">
    <w:name w:val="WW8Num8z5"/>
    <w:rsid w:val="00815CB3"/>
  </w:style>
  <w:style w:type="character" w:customStyle="1" w:styleId="WW8Num8z6">
    <w:name w:val="WW8Num8z6"/>
    <w:rsid w:val="00815CB3"/>
  </w:style>
  <w:style w:type="character" w:customStyle="1" w:styleId="WW8Num8z7">
    <w:name w:val="WW8Num8z7"/>
    <w:rsid w:val="00815CB3"/>
  </w:style>
  <w:style w:type="character" w:customStyle="1" w:styleId="WW8Num8z8">
    <w:name w:val="WW8Num8z8"/>
    <w:rsid w:val="00815CB3"/>
  </w:style>
  <w:style w:type="character" w:customStyle="1" w:styleId="WW8Num9z0">
    <w:name w:val="WW8Num9z0"/>
    <w:rsid w:val="00815CB3"/>
    <w:rPr>
      <w:rFonts w:ascii="Symbol" w:hAnsi="Symbol" w:cs="Symbol" w:hint="default"/>
    </w:rPr>
  </w:style>
  <w:style w:type="character" w:customStyle="1" w:styleId="WW8Num9z1">
    <w:name w:val="WW8Num9z1"/>
    <w:rsid w:val="00815CB3"/>
    <w:rPr>
      <w:rFonts w:ascii="Courier New" w:hAnsi="Courier New" w:cs="Courier New" w:hint="default"/>
      <w:lang w:val="en-US"/>
    </w:rPr>
  </w:style>
  <w:style w:type="character" w:customStyle="1" w:styleId="WW8Num9z2">
    <w:name w:val="WW8Num9z2"/>
    <w:rsid w:val="00815CB3"/>
    <w:rPr>
      <w:rFonts w:ascii="Wingdings" w:hAnsi="Wingdings" w:cs="Wingdings" w:hint="default"/>
    </w:rPr>
  </w:style>
  <w:style w:type="character" w:customStyle="1" w:styleId="WW8Num10z0">
    <w:name w:val="WW8Num10z0"/>
    <w:rsid w:val="00815CB3"/>
    <w:rPr>
      <w:rFonts w:ascii="Symbol" w:hAnsi="Symbol" w:cs="Symbol" w:hint="default"/>
    </w:rPr>
  </w:style>
  <w:style w:type="character" w:customStyle="1" w:styleId="WW8Num11z0">
    <w:name w:val="WW8Num11z0"/>
    <w:rsid w:val="00815CB3"/>
    <w:rPr>
      <w:rFonts w:ascii="Symbol" w:hAnsi="Symbol" w:cs="Symbol" w:hint="default"/>
    </w:rPr>
  </w:style>
  <w:style w:type="character" w:customStyle="1" w:styleId="WW8Num11z1">
    <w:name w:val="WW8Num11z1"/>
    <w:rsid w:val="00815CB3"/>
    <w:rPr>
      <w:rFonts w:ascii="Courier New" w:hAnsi="Courier New" w:cs="Courier New" w:hint="default"/>
    </w:rPr>
  </w:style>
  <w:style w:type="character" w:customStyle="1" w:styleId="WW8Num11z2">
    <w:name w:val="WW8Num11z2"/>
    <w:rsid w:val="00815CB3"/>
    <w:rPr>
      <w:rFonts w:ascii="Wingdings" w:hAnsi="Wingdings" w:cs="Wingdings" w:hint="default"/>
    </w:rPr>
  </w:style>
  <w:style w:type="character" w:customStyle="1" w:styleId="WW8Num12z0">
    <w:name w:val="WW8Num12z0"/>
    <w:rsid w:val="00815CB3"/>
    <w:rPr>
      <w:rFonts w:ascii="Symbol" w:hAnsi="Symbol" w:cs="Symbol" w:hint="default"/>
    </w:rPr>
  </w:style>
  <w:style w:type="character" w:customStyle="1" w:styleId="WW8Num12z1">
    <w:name w:val="WW8Num12z1"/>
    <w:rsid w:val="00815CB3"/>
    <w:rPr>
      <w:rFonts w:ascii="Courier New" w:hAnsi="Courier New" w:cs="Courier New" w:hint="default"/>
    </w:rPr>
  </w:style>
  <w:style w:type="character" w:customStyle="1" w:styleId="WW8Num12z2">
    <w:name w:val="WW8Num12z2"/>
    <w:rsid w:val="00815CB3"/>
    <w:rPr>
      <w:rFonts w:ascii="Wingdings" w:hAnsi="Wingdings" w:cs="Wingdings" w:hint="default"/>
    </w:rPr>
  </w:style>
  <w:style w:type="character" w:customStyle="1" w:styleId="WW8Num13z0">
    <w:name w:val="WW8Num13z0"/>
    <w:rsid w:val="00815CB3"/>
    <w:rPr>
      <w:rFonts w:ascii="Symbol" w:hAnsi="Symbol" w:cs="Symbol" w:hint="default"/>
    </w:rPr>
  </w:style>
  <w:style w:type="character" w:customStyle="1" w:styleId="WW8Num14z0">
    <w:name w:val="WW8Num14z0"/>
    <w:rsid w:val="00815CB3"/>
    <w:rPr>
      <w:rFonts w:ascii="Wingdings" w:hAnsi="Wingdings" w:cs="Wingdings" w:hint="default"/>
      <w:sz w:val="16"/>
    </w:rPr>
  </w:style>
  <w:style w:type="character" w:customStyle="1" w:styleId="WW8Num15z0">
    <w:name w:val="WW8Num15z0"/>
    <w:rsid w:val="00815CB3"/>
    <w:rPr>
      <w:rFonts w:ascii="Symbol" w:hAnsi="Symbol" w:cs="Symbol" w:hint="default"/>
    </w:rPr>
  </w:style>
  <w:style w:type="character" w:customStyle="1" w:styleId="WW8Num16z0">
    <w:name w:val="WW8Num16z0"/>
    <w:rsid w:val="00815CB3"/>
    <w:rPr>
      <w:rFonts w:ascii="Symbol" w:hAnsi="Symbol" w:cs="Symbol" w:hint="default"/>
    </w:rPr>
  </w:style>
  <w:style w:type="character" w:customStyle="1" w:styleId="WW8Num17z0">
    <w:name w:val="WW8Num17z0"/>
    <w:rsid w:val="00815CB3"/>
    <w:rPr>
      <w:rFonts w:hint="default"/>
    </w:rPr>
  </w:style>
  <w:style w:type="character" w:customStyle="1" w:styleId="WW8Num18z0">
    <w:name w:val="WW8Num18z0"/>
    <w:rsid w:val="00815CB3"/>
    <w:rPr>
      <w:rFonts w:ascii="Arial" w:eastAsia="Times New Roman" w:hAnsi="Arial" w:cs="Arial" w:hint="default"/>
    </w:rPr>
  </w:style>
  <w:style w:type="character" w:customStyle="1" w:styleId="WW8Num18z1">
    <w:name w:val="WW8Num18z1"/>
    <w:rsid w:val="00815CB3"/>
    <w:rPr>
      <w:rFonts w:ascii="Courier New" w:hAnsi="Courier New" w:cs="Courier New" w:hint="default"/>
    </w:rPr>
  </w:style>
  <w:style w:type="character" w:customStyle="1" w:styleId="WW8Num18z2">
    <w:name w:val="WW8Num18z2"/>
    <w:rsid w:val="00815CB3"/>
    <w:rPr>
      <w:rFonts w:ascii="Wingdings" w:hAnsi="Wingdings" w:cs="Wingdings" w:hint="default"/>
    </w:rPr>
  </w:style>
  <w:style w:type="character" w:customStyle="1" w:styleId="WW8Num18z3">
    <w:name w:val="WW8Num18z3"/>
    <w:rsid w:val="00815CB3"/>
    <w:rPr>
      <w:rFonts w:ascii="Symbol" w:hAnsi="Symbol" w:cs="Symbol" w:hint="default"/>
    </w:rPr>
  </w:style>
  <w:style w:type="character" w:customStyle="1" w:styleId="WW8Num19z0">
    <w:name w:val="WW8Num19z0"/>
    <w:rsid w:val="00815CB3"/>
    <w:rPr>
      <w:rFonts w:ascii="Courier New" w:hAnsi="Courier New" w:cs="Courier New" w:hint="default"/>
    </w:rPr>
  </w:style>
  <w:style w:type="character" w:customStyle="1" w:styleId="WW8Num19z2">
    <w:name w:val="WW8Num19z2"/>
    <w:rsid w:val="00815CB3"/>
    <w:rPr>
      <w:rFonts w:ascii="Wingdings" w:hAnsi="Wingdings" w:cs="Wingdings" w:hint="default"/>
    </w:rPr>
  </w:style>
  <w:style w:type="character" w:customStyle="1" w:styleId="WW8Num19z3">
    <w:name w:val="WW8Num19z3"/>
    <w:rsid w:val="00815CB3"/>
    <w:rPr>
      <w:rFonts w:ascii="Symbol" w:hAnsi="Symbol" w:cs="Symbol" w:hint="default"/>
    </w:rPr>
  </w:style>
  <w:style w:type="character" w:customStyle="1" w:styleId="WW8Num20z0">
    <w:name w:val="WW8Num20z0"/>
    <w:rsid w:val="00815CB3"/>
    <w:rPr>
      <w:rFonts w:ascii="Symbol" w:hAnsi="Symbol" w:cs="Symbol" w:hint="default"/>
    </w:rPr>
  </w:style>
  <w:style w:type="character" w:customStyle="1" w:styleId="WW8Num20z1">
    <w:name w:val="WW8Num20z1"/>
    <w:rsid w:val="00815CB3"/>
    <w:rPr>
      <w:rFonts w:ascii="Courier New" w:hAnsi="Courier New" w:cs="Courier New" w:hint="default"/>
    </w:rPr>
  </w:style>
  <w:style w:type="character" w:customStyle="1" w:styleId="WW8Num20z2">
    <w:name w:val="WW8Num20z2"/>
    <w:rsid w:val="00815CB3"/>
    <w:rPr>
      <w:rFonts w:ascii="Wingdings" w:hAnsi="Wingdings" w:cs="Wingdings" w:hint="default"/>
    </w:rPr>
  </w:style>
  <w:style w:type="character" w:customStyle="1" w:styleId="WW8Num21z0">
    <w:name w:val="WW8Num21z0"/>
    <w:rsid w:val="00815CB3"/>
    <w:rPr>
      <w:rFonts w:ascii="Symbol" w:hAnsi="Symbol" w:cs="Symbol" w:hint="default"/>
    </w:rPr>
  </w:style>
  <w:style w:type="character" w:customStyle="1" w:styleId="WW8Num22z0">
    <w:name w:val="WW8Num22z0"/>
    <w:rsid w:val="00815CB3"/>
    <w:rPr>
      <w:rFonts w:hint="default"/>
    </w:rPr>
  </w:style>
  <w:style w:type="character" w:customStyle="1" w:styleId="WW8Num23z0">
    <w:name w:val="WW8Num23z0"/>
    <w:rsid w:val="00815CB3"/>
    <w:rPr>
      <w:rFonts w:ascii="Symbol" w:hAnsi="Symbol" w:cs="Symbol" w:hint="default"/>
    </w:rPr>
  </w:style>
  <w:style w:type="character" w:customStyle="1" w:styleId="WW8Num24z0">
    <w:name w:val="WW8Num24z0"/>
    <w:rsid w:val="00815CB3"/>
    <w:rPr>
      <w:rFonts w:ascii="Symbol" w:hAnsi="Symbol" w:cs="Symbol" w:hint="default"/>
    </w:rPr>
  </w:style>
  <w:style w:type="character" w:customStyle="1" w:styleId="WW8Num25z0">
    <w:name w:val="WW8Num25z0"/>
    <w:rsid w:val="00815CB3"/>
    <w:rPr>
      <w:rFonts w:ascii="Symbol" w:hAnsi="Symbol" w:cs="Symbol" w:hint="default"/>
      <w:color w:val="auto"/>
    </w:rPr>
  </w:style>
  <w:style w:type="character" w:customStyle="1" w:styleId="WW8Num25z1">
    <w:name w:val="WW8Num25z1"/>
    <w:rsid w:val="00815CB3"/>
    <w:rPr>
      <w:rFonts w:ascii="Courier New" w:hAnsi="Courier New" w:cs="Courier New" w:hint="default"/>
    </w:rPr>
  </w:style>
  <w:style w:type="character" w:customStyle="1" w:styleId="WW8Num25z2">
    <w:name w:val="WW8Num25z2"/>
    <w:rsid w:val="00815CB3"/>
    <w:rPr>
      <w:rFonts w:ascii="Wingdings" w:hAnsi="Wingdings" w:cs="Wingdings" w:hint="default"/>
    </w:rPr>
  </w:style>
  <w:style w:type="character" w:customStyle="1" w:styleId="WW8Num25z3">
    <w:name w:val="WW8Num25z3"/>
    <w:rsid w:val="00815CB3"/>
    <w:rPr>
      <w:rFonts w:ascii="Symbol" w:hAnsi="Symbol" w:cs="Symbol" w:hint="default"/>
    </w:rPr>
  </w:style>
  <w:style w:type="character" w:customStyle="1" w:styleId="WW8Num26z0">
    <w:name w:val="WW8Num26z0"/>
    <w:rsid w:val="00815CB3"/>
    <w:rPr>
      <w:rFonts w:hint="default"/>
    </w:rPr>
  </w:style>
  <w:style w:type="character" w:customStyle="1" w:styleId="WW8Num26z1">
    <w:name w:val="WW8Num26z1"/>
    <w:rsid w:val="00815CB3"/>
  </w:style>
  <w:style w:type="character" w:customStyle="1" w:styleId="WW8Num26z2">
    <w:name w:val="WW8Num26z2"/>
    <w:rsid w:val="00815CB3"/>
  </w:style>
  <w:style w:type="character" w:customStyle="1" w:styleId="WW8Num26z3">
    <w:name w:val="WW8Num26z3"/>
    <w:rsid w:val="00815CB3"/>
  </w:style>
  <w:style w:type="character" w:customStyle="1" w:styleId="WW8Num26z4">
    <w:name w:val="WW8Num26z4"/>
    <w:rsid w:val="00815CB3"/>
  </w:style>
  <w:style w:type="character" w:customStyle="1" w:styleId="WW8Num26z5">
    <w:name w:val="WW8Num26z5"/>
    <w:rsid w:val="00815CB3"/>
  </w:style>
  <w:style w:type="character" w:customStyle="1" w:styleId="WW8Num26z6">
    <w:name w:val="WW8Num26z6"/>
    <w:rsid w:val="00815CB3"/>
  </w:style>
  <w:style w:type="character" w:customStyle="1" w:styleId="WW8Num26z7">
    <w:name w:val="WW8Num26z7"/>
    <w:rsid w:val="00815CB3"/>
  </w:style>
  <w:style w:type="character" w:customStyle="1" w:styleId="WW8Num26z8">
    <w:name w:val="WW8Num26z8"/>
    <w:rsid w:val="00815CB3"/>
  </w:style>
  <w:style w:type="character" w:customStyle="1" w:styleId="WW8Num27z0">
    <w:name w:val="WW8Num27z0"/>
    <w:rsid w:val="00815CB3"/>
    <w:rPr>
      <w:rFonts w:ascii="Wingdings" w:hAnsi="Wingdings" w:cs="Wingdings" w:hint="default"/>
      <w:sz w:val="16"/>
    </w:rPr>
  </w:style>
  <w:style w:type="character" w:customStyle="1" w:styleId="Carpredefinitoparagrafo1">
    <w:name w:val="Car. predefinito paragrafo1"/>
    <w:rsid w:val="00815CB3"/>
  </w:style>
  <w:style w:type="paragraph" w:customStyle="1" w:styleId="Titolo20">
    <w:name w:val="Titolo2"/>
    <w:basedOn w:val="Normale"/>
    <w:next w:val="Corpotesto"/>
    <w:rsid w:val="00815CB3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Corpotesto">
    <w:name w:val="Body Text"/>
    <w:basedOn w:val="Normale"/>
    <w:rsid w:val="00815CB3"/>
    <w:pPr>
      <w:spacing w:after="140" w:line="288" w:lineRule="auto"/>
    </w:pPr>
  </w:style>
  <w:style w:type="paragraph" w:styleId="Elenco">
    <w:name w:val="List"/>
    <w:basedOn w:val="Corpotesto"/>
    <w:rsid w:val="00815CB3"/>
    <w:rPr>
      <w:rFonts w:cs="Arial Unicode MS"/>
    </w:rPr>
  </w:style>
  <w:style w:type="paragraph" w:styleId="Didascalia">
    <w:name w:val="caption"/>
    <w:basedOn w:val="Normale"/>
    <w:qFormat/>
    <w:rsid w:val="00815CB3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ice">
    <w:name w:val="Indice"/>
    <w:basedOn w:val="Normale"/>
    <w:rsid w:val="00815CB3"/>
    <w:pPr>
      <w:suppressLineNumbers/>
    </w:pPr>
    <w:rPr>
      <w:rFonts w:cs="Arial Unicode MS"/>
    </w:rPr>
  </w:style>
  <w:style w:type="paragraph" w:customStyle="1" w:styleId="Titolo10">
    <w:name w:val="Titolo1"/>
    <w:basedOn w:val="Normale"/>
    <w:next w:val="Corpotesto"/>
    <w:rsid w:val="00815CB3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Corpodeltesto21">
    <w:name w:val="Corpo del testo 21"/>
    <w:basedOn w:val="Normale"/>
    <w:rsid w:val="00815CB3"/>
    <w:rPr>
      <w:b/>
      <w:bCs/>
      <w:kern w:val="2"/>
      <w:sz w:val="28"/>
      <w:szCs w:val="24"/>
    </w:rPr>
  </w:style>
  <w:style w:type="paragraph" w:styleId="Testofumetto">
    <w:name w:val="Balloon Text"/>
    <w:basedOn w:val="Normale"/>
    <w:rsid w:val="00815CB3"/>
    <w:rPr>
      <w:rFonts w:ascii="Tahoma" w:hAnsi="Tahoma" w:cs="Tahoma"/>
      <w:sz w:val="16"/>
      <w:szCs w:val="16"/>
    </w:rPr>
  </w:style>
  <w:style w:type="paragraph" w:customStyle="1" w:styleId="Contenutotabella">
    <w:name w:val="Contenuto tabella"/>
    <w:basedOn w:val="Normale"/>
    <w:rsid w:val="00815CB3"/>
    <w:pPr>
      <w:suppressLineNumbers/>
    </w:pPr>
  </w:style>
  <w:style w:type="paragraph" w:customStyle="1" w:styleId="Titolotabella">
    <w:name w:val="Titolo tabella"/>
    <w:basedOn w:val="Contenutotabella"/>
    <w:rsid w:val="00815CB3"/>
    <w:pPr>
      <w:jc w:val="center"/>
    </w:pPr>
    <w:rPr>
      <w:b/>
      <w:bCs/>
    </w:rPr>
  </w:style>
  <w:style w:type="paragraph" w:styleId="Paragrafoelenco">
    <w:name w:val="List Paragraph"/>
    <w:basedOn w:val="Normale"/>
    <w:uiPriority w:val="34"/>
    <w:qFormat/>
    <w:rsid w:val="000C4E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ITIS Majorana, Cesano Maderno</vt:lpstr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ITIS Majorana, Cesano Maderno</dc:title>
  <dc:subject/>
  <dc:creator>mirco</dc:creator>
  <cp:keywords/>
  <cp:lastModifiedBy>docente</cp:lastModifiedBy>
  <cp:revision>4</cp:revision>
  <cp:lastPrinted>2014-05-05T05:43:00Z</cp:lastPrinted>
  <dcterms:created xsi:type="dcterms:W3CDTF">2019-06-03T21:04:00Z</dcterms:created>
  <dcterms:modified xsi:type="dcterms:W3CDTF">2019-06-04T08:43:00Z</dcterms:modified>
</cp:coreProperties>
</file>